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F1" w:rsidRDefault="003234F1">
      <w:pPr>
        <w:spacing w:before="3" w:line="160" w:lineRule="exact"/>
        <w:rPr>
          <w:sz w:val="17"/>
          <w:szCs w:val="17"/>
        </w:rPr>
      </w:pPr>
    </w:p>
    <w:p w:rsidR="0003706C" w:rsidRDefault="0003706C">
      <w:pPr>
        <w:spacing w:before="3" w:line="160" w:lineRule="exact"/>
        <w:rPr>
          <w:sz w:val="17"/>
          <w:szCs w:val="17"/>
        </w:rPr>
      </w:pPr>
    </w:p>
    <w:p w:rsidR="0003706C" w:rsidRDefault="0003706C">
      <w:pPr>
        <w:spacing w:before="3" w:line="160" w:lineRule="exact"/>
        <w:rPr>
          <w:sz w:val="17"/>
          <w:szCs w:val="17"/>
        </w:rPr>
      </w:pPr>
    </w:p>
    <w:p w:rsidR="0003706C" w:rsidRDefault="0003706C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2"/>
          <w:szCs w:val="22"/>
        </w:rPr>
      </w:pPr>
    </w:p>
    <w:p w:rsidR="0003706C" w:rsidRDefault="0003706C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2"/>
          <w:szCs w:val="22"/>
        </w:rPr>
      </w:pPr>
    </w:p>
    <w:p w:rsidR="00B34FED" w:rsidRDefault="00B83FAE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</w:p>
    <w:p w:rsidR="003234F1" w:rsidRDefault="00B83FAE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3234F1" w:rsidRDefault="00B83FAE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before="20" w:line="280" w:lineRule="exact"/>
        <w:rPr>
          <w:sz w:val="28"/>
          <w:szCs w:val="28"/>
        </w:rPr>
      </w:pPr>
    </w:p>
    <w:p w:rsidR="003234F1" w:rsidRDefault="00B83FAE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3234F1" w:rsidRDefault="003234F1">
      <w:pPr>
        <w:spacing w:before="10" w:line="220" w:lineRule="exact"/>
        <w:rPr>
          <w:sz w:val="22"/>
          <w:szCs w:val="22"/>
        </w:rPr>
      </w:pPr>
    </w:p>
    <w:p w:rsidR="003234F1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не 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</w:p>
    <w:p w:rsidR="003234F1" w:rsidRDefault="003234F1">
      <w:pPr>
        <w:spacing w:before="13" w:line="240" w:lineRule="exact"/>
        <w:rPr>
          <w:sz w:val="24"/>
          <w:szCs w:val="24"/>
        </w:rPr>
      </w:pPr>
    </w:p>
    <w:p w:rsidR="003234F1" w:rsidRDefault="00B83FAE">
      <w:pPr>
        <w:tabs>
          <w:tab w:val="left" w:pos="80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п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before="2" w:line="140" w:lineRule="exact"/>
        <w:rPr>
          <w:sz w:val="14"/>
          <w:szCs w:val="14"/>
        </w:rPr>
      </w:pPr>
    </w:p>
    <w:p w:rsidR="003234F1" w:rsidRDefault="003234F1">
      <w:pPr>
        <w:spacing w:line="200" w:lineRule="exact"/>
      </w:pPr>
    </w:p>
    <w:p w:rsidR="003234F1" w:rsidRDefault="00B83FAE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ВРС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Л</w:t>
      </w:r>
      <w:r>
        <w:rPr>
          <w:rFonts w:ascii="Arial" w:eastAsia="Arial" w:hAnsi="Arial" w:cs="Arial"/>
          <w:b/>
          <w:spacing w:val="2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Ч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ДО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ВОЛЕ 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-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4"/>
          <w:sz w:val="24"/>
          <w:szCs w:val="24"/>
        </w:rPr>
        <w:t>Т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У 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СИО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6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за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ца.</w:t>
      </w:r>
    </w:p>
    <w:p w:rsidR="003234F1" w:rsidRDefault="003234F1">
      <w:pPr>
        <w:spacing w:before="12" w:line="240" w:lineRule="exact"/>
        <w:rPr>
          <w:sz w:val="24"/>
          <w:szCs w:val="24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 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 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нац српс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ек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</w:p>
    <w:p w:rsidR="003234F1" w:rsidRDefault="00B83FAE">
      <w:pPr>
        <w:spacing w:before="1"/>
        <w:ind w:left="444" w:right="581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ћ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г ст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пена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 xml:space="preserve">ј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8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480" w:right="932" w:hanging="36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 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 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 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ср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ог 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4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483" w:right="869" w:hanging="3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ч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е 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сом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збе</w:t>
      </w:r>
      <w:r>
        <w:rPr>
          <w:rFonts w:ascii="Arial" w:eastAsia="Arial" w:hAnsi="Arial" w:cs="Arial"/>
          <w:spacing w:val="-1"/>
          <w:sz w:val="22"/>
          <w:szCs w:val="22"/>
        </w:rPr>
        <w:t>г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spacing w:line="240" w:lineRule="exact"/>
        <w:ind w:left="483" w:right="821" w:hanging="3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 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 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ч</w:t>
      </w:r>
      <w:r>
        <w:rPr>
          <w:rFonts w:ascii="Arial" w:eastAsia="Arial" w:hAnsi="Arial" w:cs="Arial"/>
          <w:spacing w:val="-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 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ним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4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B83FAE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3234F1" w:rsidRDefault="003234F1">
      <w:pPr>
        <w:spacing w:before="9" w:line="100" w:lineRule="exact"/>
        <w:rPr>
          <w:sz w:val="10"/>
          <w:szCs w:val="10"/>
        </w:rPr>
      </w:pPr>
    </w:p>
    <w:p w:rsidR="003234F1" w:rsidRDefault="003234F1">
      <w:pPr>
        <w:spacing w:line="200" w:lineRule="exact"/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1.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2.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3.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н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г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20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4.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z w:val="22"/>
          <w:szCs w:val="22"/>
        </w:rPr>
        <w:t xml:space="preserve">:          </w:t>
      </w:r>
      <w:r w:rsidRPr="00A6116C"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 xml:space="preserve">а.) 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 xml:space="preserve">шки                 </w:t>
      </w:r>
      <w:r w:rsidRPr="00A6116C"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</w:t>
      </w:r>
      <w:r w:rsidRPr="00A6116C">
        <w:rPr>
          <w:rFonts w:ascii="Arial" w:eastAsia="Arial" w:hAnsi="Arial" w:cs="Arial"/>
          <w:spacing w:val="1"/>
          <w:sz w:val="22"/>
          <w:szCs w:val="22"/>
        </w:rPr>
        <w:t>.</w:t>
      </w:r>
      <w:r w:rsidRPr="00A6116C">
        <w:rPr>
          <w:rFonts w:ascii="Arial" w:eastAsia="Arial" w:hAnsi="Arial" w:cs="Arial"/>
          <w:sz w:val="22"/>
          <w:szCs w:val="22"/>
        </w:rPr>
        <w:t>)</w:t>
      </w:r>
      <w:r w:rsidRPr="00A6116C"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ж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нски</w:t>
      </w:r>
    </w:p>
    <w:p w:rsidR="003234F1" w:rsidRPr="00A6116C" w:rsidRDefault="003234F1">
      <w:pPr>
        <w:spacing w:before="5" w:line="1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5.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,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сец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одина</w:t>
      </w:r>
      <w:r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ђ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6.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ава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ђ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ња: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7.</w:t>
      </w:r>
      <w:r w:rsidRPr="00A6116C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ав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анс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03706C" w:rsidRPr="00A6116C" w:rsidRDefault="0003706C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  <w:sectPr w:rsidR="003234F1" w:rsidRPr="00A6116C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r w:rsidRPr="00A6116C">
        <w:rPr>
          <w:rFonts w:ascii="Arial" w:eastAsia="Arial" w:hAnsi="Arial" w:cs="Arial"/>
          <w:sz w:val="22"/>
          <w:szCs w:val="22"/>
        </w:rPr>
        <w:t>8.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С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 xml:space="preserve">вка:   </w:t>
      </w:r>
      <w:r w:rsidRPr="00A6116C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 xml:space="preserve">а.) 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С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л</w:t>
      </w:r>
      <w:r w:rsidRPr="00A6116C">
        <w:rPr>
          <w:rFonts w:ascii="Arial" w:eastAsia="Arial" w:hAnsi="Arial" w:cs="Arial"/>
          <w:sz w:val="22"/>
          <w:szCs w:val="22"/>
        </w:rPr>
        <w:t>но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настањ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ње</w:t>
      </w:r>
      <w:r w:rsidRPr="00A6116C"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у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Pr="00A6116C">
        <w:rPr>
          <w:rFonts w:ascii="Arial" w:eastAsia="Arial" w:hAnsi="Arial" w:cs="Arial"/>
          <w:sz w:val="22"/>
          <w:szCs w:val="22"/>
        </w:rPr>
        <w:t>рб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 xml:space="preserve">и   </w:t>
      </w:r>
      <w:r w:rsidRPr="00A6116C"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</w:t>
      </w:r>
      <w:r w:rsidRPr="00A6116C">
        <w:rPr>
          <w:rFonts w:ascii="Arial" w:eastAsia="Arial" w:hAnsi="Arial" w:cs="Arial"/>
          <w:spacing w:val="1"/>
          <w:sz w:val="22"/>
          <w:szCs w:val="22"/>
        </w:rPr>
        <w:t>.</w:t>
      </w:r>
      <w:r w:rsidRPr="00A6116C">
        <w:rPr>
          <w:rFonts w:ascii="Arial" w:eastAsia="Arial" w:hAnsi="Arial" w:cs="Arial"/>
          <w:sz w:val="22"/>
          <w:szCs w:val="22"/>
        </w:rPr>
        <w:t>)</w:t>
      </w:r>
      <w:r w:rsidRPr="00A6116C"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ри</w:t>
      </w:r>
      <w:r w:rsidRPr="00A6116C">
        <w:rPr>
          <w:rFonts w:ascii="Arial" w:eastAsia="Arial" w:hAnsi="Arial" w:cs="Arial"/>
          <w:sz w:val="22"/>
          <w:szCs w:val="22"/>
        </w:rPr>
        <w:t>вре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z w:val="22"/>
          <w:szCs w:val="22"/>
        </w:rPr>
        <w:t>ени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в</w:t>
      </w:r>
      <w:r w:rsidRPr="00A6116C">
        <w:rPr>
          <w:rFonts w:ascii="Arial" w:eastAsia="Arial" w:hAnsi="Arial" w:cs="Arial"/>
          <w:sz w:val="22"/>
          <w:szCs w:val="22"/>
        </w:rPr>
        <w:t>ак у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Pr="00A6116C">
        <w:rPr>
          <w:rFonts w:ascii="Arial" w:eastAsia="Arial" w:hAnsi="Arial" w:cs="Arial"/>
          <w:sz w:val="22"/>
          <w:szCs w:val="22"/>
        </w:rPr>
        <w:t>рб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>и</w:t>
      </w:r>
    </w:p>
    <w:p w:rsidR="003234F1" w:rsidRPr="00A6116C" w:rsidRDefault="003234F1">
      <w:pPr>
        <w:spacing w:before="7" w:line="18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9.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обр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ња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вре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ени / ст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ни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бо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вак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Р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еп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660"/>
        </w:tabs>
        <w:spacing w:before="32"/>
        <w:ind w:left="4883" w:right="153" w:hanging="4770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1</w:t>
      </w:r>
      <w:r w:rsidRPr="00A6116C">
        <w:rPr>
          <w:rFonts w:ascii="Arial" w:eastAsia="Arial" w:hAnsi="Arial" w:cs="Arial"/>
          <w:spacing w:val="-1"/>
          <w:sz w:val="22"/>
          <w:szCs w:val="22"/>
        </w:rPr>
        <w:t>0</w:t>
      </w:r>
      <w:r w:rsidRPr="00A6116C">
        <w:rPr>
          <w:rFonts w:ascii="Arial" w:eastAsia="Arial" w:hAnsi="Arial" w:cs="Arial"/>
          <w:sz w:val="22"/>
          <w:szCs w:val="22"/>
        </w:rPr>
        <w:t>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4"/>
          <w:sz w:val="22"/>
          <w:szCs w:val="22"/>
        </w:rPr>
        <w:t>М</w:t>
      </w:r>
      <w:r w:rsidRPr="00A6116C">
        <w:rPr>
          <w:rFonts w:ascii="Arial" w:eastAsia="Arial" w:hAnsi="Arial" w:cs="Arial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 xml:space="preserve">о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б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ав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)</w:t>
      </w:r>
      <w:r w:rsidRPr="00A6116C">
        <w:rPr>
          <w:rFonts w:ascii="Arial" w:eastAsia="Arial" w:hAnsi="Arial" w:cs="Arial"/>
          <w:sz w:val="22"/>
          <w:szCs w:val="22"/>
        </w:rPr>
        <w:t xml:space="preserve">: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ab/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ab/>
      </w:r>
      <w:r w:rsidRPr="00A6116C">
        <w:rPr>
          <w:rFonts w:ascii="Arial" w:eastAsia="Arial" w:hAnsi="Arial" w:cs="Arial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(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,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1"/>
          <w:sz w:val="22"/>
          <w:szCs w:val="22"/>
        </w:rPr>
        <w:t>ш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н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,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у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ца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ој</w:t>
      </w:r>
      <w:r w:rsidRPr="00A6116C">
        <w:rPr>
          <w:rFonts w:ascii="Arial" w:eastAsia="Arial" w:hAnsi="Arial" w:cs="Arial"/>
          <w:sz w:val="22"/>
          <w:szCs w:val="22"/>
        </w:rPr>
        <w:t>)</w:t>
      </w:r>
    </w:p>
    <w:p w:rsidR="003234F1" w:rsidRPr="00A6116C" w:rsidRDefault="003234F1">
      <w:pPr>
        <w:spacing w:before="10" w:line="24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47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1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еф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8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spacing w:before="32"/>
        <w:ind w:left="76" w:right="3167"/>
        <w:jc w:val="center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12.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>тна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с</w:t>
      </w:r>
      <w:r w:rsidRPr="00A6116C">
        <w:rPr>
          <w:rFonts w:ascii="Arial" w:eastAsia="Arial" w:hAnsi="Arial" w:cs="Arial"/>
          <w:sz w:val="22"/>
          <w:szCs w:val="22"/>
        </w:rPr>
        <w:t>права за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н</w:t>
      </w:r>
      <w:r w:rsidRPr="00A6116C">
        <w:rPr>
          <w:rFonts w:ascii="Arial" w:eastAsia="Arial" w:hAnsi="Arial" w:cs="Arial"/>
          <w:spacing w:val="1"/>
          <w:sz w:val="22"/>
          <w:szCs w:val="22"/>
        </w:rPr>
        <w:t>ц</w:t>
      </w:r>
      <w:r w:rsidRPr="00A6116C">
        <w:rPr>
          <w:rFonts w:ascii="Arial" w:eastAsia="Arial" w:hAnsi="Arial" w:cs="Arial"/>
          <w:sz w:val="22"/>
          <w:szCs w:val="22"/>
        </w:rPr>
        <w:t>а,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носно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4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чна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та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ст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н</w:t>
      </w:r>
      <w:r w:rsidRPr="00A6116C">
        <w:rPr>
          <w:rFonts w:ascii="Arial" w:eastAsia="Arial" w:hAnsi="Arial" w:cs="Arial"/>
          <w:spacing w:val="1"/>
          <w:sz w:val="22"/>
          <w:szCs w:val="22"/>
        </w:rPr>
        <w:t>ц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:</w:t>
      </w:r>
    </w:p>
    <w:p w:rsidR="003234F1" w:rsidRPr="00A6116C" w:rsidRDefault="003234F1">
      <w:pPr>
        <w:spacing w:before="11" w:line="24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ст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рс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 бр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здавањ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 и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ав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чни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13.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ан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ањ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14.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ча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спре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/ ни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 о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з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в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њ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80" w:lineRule="exact"/>
        <w:rPr>
          <w:rFonts w:ascii="Arial" w:hAnsi="Arial" w:cs="Arial"/>
          <w:sz w:val="22"/>
          <w:szCs w:val="22"/>
        </w:rPr>
        <w:sectPr w:rsidR="003234F1" w:rsidRPr="00A6116C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</w:p>
    <w:p w:rsidR="003234F1" w:rsidRPr="00A6116C" w:rsidRDefault="00B83FAE">
      <w:pPr>
        <w:spacing w:before="32"/>
        <w:ind w:left="113" w:right="-5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lastRenderedPageBreak/>
        <w:t>15.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д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 xml:space="preserve">се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з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ва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ж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ње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з</w:t>
      </w:r>
      <w:r w:rsidRPr="00A6116C">
        <w:rPr>
          <w:rFonts w:ascii="Arial" w:eastAsia="Arial" w:hAnsi="Arial" w:cs="Arial"/>
          <w:sz w:val="22"/>
          <w:szCs w:val="22"/>
        </w:rPr>
        <w:t>во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л</w:t>
      </w:r>
      <w:r w:rsidRPr="00A6116C">
        <w:rPr>
          <w:rFonts w:ascii="Arial" w:eastAsia="Arial" w:hAnsi="Arial" w:cs="Arial"/>
          <w:sz w:val="22"/>
          <w:szCs w:val="22"/>
        </w:rPr>
        <w:t>е за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:</w:t>
      </w:r>
    </w:p>
    <w:p w:rsidR="003234F1" w:rsidRPr="00A6116C" w:rsidRDefault="00B83FAE">
      <w:pPr>
        <w:spacing w:before="5" w:line="280" w:lineRule="exact"/>
        <w:rPr>
          <w:rFonts w:ascii="Arial" w:hAnsi="Arial" w:cs="Arial"/>
          <w:sz w:val="22"/>
          <w:szCs w:val="22"/>
        </w:rPr>
      </w:pPr>
      <w:r w:rsidRPr="00A6116C">
        <w:rPr>
          <w:rFonts w:ascii="Arial" w:hAnsi="Arial" w:cs="Arial"/>
          <w:sz w:val="22"/>
          <w:szCs w:val="22"/>
        </w:rPr>
        <w:br w:type="column"/>
      </w:r>
    </w:p>
    <w:p w:rsidR="003234F1" w:rsidRPr="00A6116C" w:rsidRDefault="00D857BA">
      <w:pPr>
        <w:spacing w:line="240" w:lineRule="exact"/>
        <w:rPr>
          <w:rFonts w:ascii="Arial" w:eastAsia="Arial" w:hAnsi="Arial" w:cs="Arial"/>
          <w:sz w:val="22"/>
          <w:szCs w:val="22"/>
        </w:rPr>
        <w:sectPr w:rsidR="003234F1" w:rsidRPr="00A6116C">
          <w:type w:val="continuous"/>
          <w:pgSz w:w="11920" w:h="16840"/>
          <w:pgMar w:top="940" w:right="1020" w:bottom="280" w:left="1020" w:header="720" w:footer="720" w:gutter="0"/>
          <w:cols w:num="2" w:space="720" w:equalWidth="0">
            <w:col w:w="5698" w:space="289"/>
            <w:col w:w="3893"/>
          </w:cols>
        </w:sect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4299585</wp:posOffset>
                </wp:positionH>
                <wp:positionV relativeFrom="paragraph">
                  <wp:posOffset>-10160</wp:posOffset>
                </wp:positionV>
                <wp:extent cx="2497455" cy="8890"/>
                <wp:effectExtent l="3810" t="8890" r="3810" b="127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7455" cy="8890"/>
                          <a:chOff x="6771" y="-16"/>
                          <a:chExt cx="3933" cy="14"/>
                        </a:xfrm>
                      </wpg:grpSpPr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6778" y="-9"/>
                            <a:ext cx="735" cy="0"/>
                            <a:chOff x="6778" y="-9"/>
                            <a:chExt cx="735" cy="0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6778" y="-9"/>
                              <a:ext cx="735" cy="0"/>
                            </a:xfrm>
                            <a:custGeom>
                              <a:avLst/>
                              <a:gdLst>
                                <a:gd name="T0" fmla="+- 0 6778 6778"/>
                                <a:gd name="T1" fmla="*/ T0 w 735"/>
                                <a:gd name="T2" fmla="+- 0 7514 6778"/>
                                <a:gd name="T3" fmla="*/ T2 w 7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5">
                                  <a:moveTo>
                                    <a:pt x="0" y="0"/>
                                  </a:moveTo>
                                  <a:lnTo>
                                    <a:pt x="73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7516" y="-9"/>
                              <a:ext cx="3182" cy="0"/>
                              <a:chOff x="7516" y="-9"/>
                              <a:chExt cx="3182" cy="0"/>
                            </a:xfrm>
                          </wpg:grpSpPr>
                          <wps:wsp>
                            <wps:cNvPr id="11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7516" y="-9"/>
                                <a:ext cx="3182" cy="0"/>
                              </a:xfrm>
                              <a:custGeom>
                                <a:avLst/>
                                <a:gdLst>
                                  <a:gd name="T0" fmla="+- 0 7516 7516"/>
                                  <a:gd name="T1" fmla="*/ T0 w 3182"/>
                                  <a:gd name="T2" fmla="+- 0 10697 7516"/>
                                  <a:gd name="T3" fmla="*/ T2 w 318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82">
                                    <a:moveTo>
                                      <a:pt x="0" y="0"/>
                                    </a:moveTo>
                                    <a:lnTo>
                                      <a:pt x="3181" y="0"/>
                                    </a:lnTo>
                                  </a:path>
                                </a:pathLst>
                              </a:custGeom>
                              <a:noFill/>
                              <a:ln w="8833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D2A67" id="Group 6" o:spid="_x0000_s1026" style="position:absolute;margin-left:338.55pt;margin-top:-.8pt;width:196.65pt;height:.7pt;z-index:-251659776;mso-position-horizontal-relative:page" coordorigin="6771,-16" coordsize="393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">
                <v:group id="Group 7" o:spid="_x0000_s1027" style="position:absolute;left:6778;top:-9;width:735;height:0" coordorigin="6778,-9" coordsize="73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6778;top:-9;width:735;height:0;visibility:visible;mso-wrap-style:square;v-text-anchor:top" coordsize="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/9ucUA&#10;AADaAAAADwAAAGRycy9kb3ducmV2LnhtbESPQWvCQBSE74X+h+UJvdWNWqSNboIoVQ+CNFXw+Mi+&#10;Jmmzb0N2jam/3hUKPQ4z8w0zT3tTi45aV1lWMBpGIIhzqysuFBw+359fQTiPrLG2TAp+yUGaPD7M&#10;Mdb2wh/UZb4QAcIuRgWl900spctLMuiGtiEO3pdtDfog20LqFi8Bbmo5jqKpNFhxWCixoWVJ+U92&#10;NgqOcn/Wq91mcvXrycv3Kcqm265S6mnQL2YgPPX+P/zX3moFb3C/Em6A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3/25xQAAANoAAAAPAAAAAAAAAAAAAAAAAJgCAABkcnMv&#10;ZG93bnJldi54bWxQSwUGAAAAAAQABAD1AAAAigMAAAAA&#10;" path="m,l736,e" filled="f" strokeweight=".24536mm">
                    <v:path arrowok="t" o:connecttype="custom" o:connectlocs="0,0;736,0" o:connectangles="0,0"/>
                  </v:shape>
                  <v:group id="Group 8" o:spid="_x0000_s1029" style="position:absolute;left:7516;top:-9;width:3182;height:0" coordorigin="7516,-9" coordsize="318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9" o:spid="_x0000_s1030" style="position:absolute;left:7516;top:-9;width:3182;height:0;visibility:visible;mso-wrap-style:square;v-text-anchor:top" coordsize="31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ZzsMA&#10;AADbAAAADwAAAGRycy9kb3ducmV2LnhtbESPQWvCQBCF74X+h2UK3uomFaRGV7GFQuitVmiPY3ZM&#10;otnZsDua+O+7hUJvM7w373uz2oyuU1cKsfVsIJ9moIgrb1uuDew/3x6fQUVBtth5JgM3irBZ39+t&#10;sLB+4A+67qRWKYRjgQYakb7QOlYNOYxT3xMn7eiDQ0lrqLUNOKRw1+mnLJtrhy0nQoM9vTZUnXcX&#10;l7j4Xea3IIuXr9mifJ/N7ekwiDGTh3G7BCU0yr/577q0qX4Ov7+kAf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CZzsMAAADbAAAADwAAAAAAAAAAAAAAAACYAgAAZHJzL2Rv&#10;d25yZXYueG1sUEsFBgAAAAAEAAQA9QAAAIgDAAAAAA==&#10;" path="m,l3181,e" filled="f" strokeweight=".24536mm">
                      <v:path arrowok="t" o:connecttype="custom" o:connectlocs="0,0;3181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B83FAE"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B83FAE"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д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 xml:space="preserve">:                          </w:t>
      </w:r>
      <w:r w:rsidR="00B83FAE" w:rsidRPr="00A6116C"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о:</w:t>
      </w:r>
    </w:p>
    <w:p w:rsidR="003234F1" w:rsidRPr="00A6116C" w:rsidRDefault="003234F1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16.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Н</w:t>
      </w:r>
      <w:r w:rsidRPr="00A6116C">
        <w:rPr>
          <w:rFonts w:ascii="Arial" w:eastAsia="Arial" w:hAnsi="Arial" w:cs="Arial"/>
          <w:sz w:val="22"/>
          <w:szCs w:val="22"/>
        </w:rPr>
        <w:t>апо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на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у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оли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це и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z w:val="22"/>
          <w:szCs w:val="22"/>
        </w:rPr>
        <w:t>а стат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зб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г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це или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посе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бн</w:t>
      </w:r>
      <w:r w:rsidRPr="00A6116C">
        <w:rPr>
          <w:rFonts w:ascii="Arial" w:eastAsia="Arial" w:hAnsi="Arial" w:cs="Arial"/>
          <w:sz w:val="22"/>
          <w:szCs w:val="22"/>
        </w:rPr>
        <w:t>ој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ри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ст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ан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ца</w:t>
      </w:r>
    </w:p>
    <w:p w:rsidR="003234F1" w:rsidRPr="00A6116C" w:rsidRDefault="003234F1">
      <w:pPr>
        <w:spacing w:before="14" w:line="240" w:lineRule="exact"/>
        <w:rPr>
          <w:rFonts w:ascii="Arial" w:hAnsi="Arial" w:cs="Arial"/>
          <w:sz w:val="22"/>
          <w:szCs w:val="22"/>
        </w:rPr>
      </w:pPr>
    </w:p>
    <w:p w:rsidR="003234F1" w:rsidRPr="00A6116C" w:rsidRDefault="00D857BA">
      <w:pPr>
        <w:tabs>
          <w:tab w:val="left" w:pos="9700"/>
        </w:tabs>
        <w:spacing w:line="240" w:lineRule="exact"/>
        <w:ind w:left="480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474345</wp:posOffset>
                </wp:positionV>
                <wp:extent cx="5905500" cy="0"/>
                <wp:effectExtent l="9525" t="7620" r="9525" b="1143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47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47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4F612" id="Group 4" o:spid="_x0000_s1026" style="position:absolute;margin-left:1in;margin-top:37.35pt;width:465pt;height:0;z-index:-251658752;mso-position-horizontal-relative:page" coordorigin="1440,747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">
                <v:shape id="Freeform 5" o:spid="_x0000_s1027" style="position:absolute;left:1440;top:747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(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r w:rsidR="00B83FAE"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обрена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пр</w:t>
      </w:r>
      <w:r w:rsidR="00B83FAE"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вре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ена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83FAE"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и с</w:t>
      </w:r>
      <w:r w:rsidR="00B83FAE"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пс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83FAE"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рна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з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шт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т</w:t>
      </w:r>
      <w:r w:rsidR="00B83FAE"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spacing w:val="4"/>
          <w:position w:val="-1"/>
          <w:sz w:val="22"/>
          <w:szCs w:val="22"/>
        </w:rPr>
        <w:t>)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B83FAE"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83FAE"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03706C" w:rsidRPr="00A6116C" w:rsidRDefault="0003706C" w:rsidP="00A6116C">
      <w:pPr>
        <w:tabs>
          <w:tab w:val="left" w:pos="465"/>
        </w:tabs>
        <w:rPr>
          <w:rFonts w:ascii="Arial" w:hAnsi="Arial" w:cs="Arial"/>
          <w:sz w:val="22"/>
          <w:szCs w:val="22"/>
          <w:lang w:val="sr-Cyrl-CS"/>
        </w:rPr>
      </w:pPr>
    </w:p>
    <w:p w:rsidR="00482F5F" w:rsidRPr="00E9453F" w:rsidRDefault="00A6116C" w:rsidP="0003706C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E9453F">
        <w:rPr>
          <w:rFonts w:ascii="Arial" w:hAnsi="Arial" w:cs="Arial"/>
          <w:b/>
          <w:sz w:val="22"/>
          <w:szCs w:val="22"/>
          <w:lang w:val="sr-Cyrl-CS"/>
        </w:rPr>
        <w:t xml:space="preserve">     ЗАВРШНА ИЗЈАВА :</w:t>
      </w: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82F5F" w:rsidRPr="00A6116C" w:rsidRDefault="00482F5F" w:rsidP="00482F5F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Овим потврђујем да су сви подаци дати под тачкама 1.-16. истинити и да одговарају подацима у приложеним документима.  </w:t>
      </w: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03706C" w:rsidRPr="00A6116C" w:rsidRDefault="0003706C" w:rsidP="00482F5F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Упознат/а</w:t>
      </w:r>
      <w:r w:rsidR="00482F5F" w:rsidRPr="00A6116C">
        <w:rPr>
          <w:rFonts w:ascii="Arial" w:hAnsi="Arial" w:cs="Arial"/>
          <w:sz w:val="22"/>
          <w:szCs w:val="22"/>
          <w:lang w:val="sr-Cyrl-CS"/>
        </w:rPr>
        <w:t xml:space="preserve"> сам </w:t>
      </w:r>
      <w:r w:rsidR="00E9453F">
        <w:rPr>
          <w:rFonts w:ascii="Arial" w:hAnsi="Arial" w:cs="Arial"/>
          <w:sz w:val="22"/>
          <w:szCs w:val="22"/>
          <w:lang w:val="sr-Cyrl-CS"/>
        </w:rPr>
        <w:t>са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482F5F" w:rsidRPr="00A6116C">
        <w:rPr>
          <w:rFonts w:ascii="Arial" w:hAnsi="Arial" w:cs="Arial"/>
          <w:sz w:val="22"/>
          <w:szCs w:val="22"/>
          <w:lang w:val="sr-Cyrl-CS"/>
        </w:rPr>
        <w:t xml:space="preserve">чланом 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103. став 3.  Закона о општем управном поступку („Службени гласник РС“, бр. 18/2016), </w:t>
      </w:r>
      <w:r w:rsidR="00E9453F">
        <w:rPr>
          <w:rFonts w:ascii="Arial" w:hAnsi="Arial" w:cs="Arial"/>
          <w:sz w:val="22"/>
          <w:szCs w:val="22"/>
          <w:lang w:val="sr-Cyrl-CS"/>
        </w:rPr>
        <w:t>који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м је прописано да у поступку који се покреће по захтеву странке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482F5F" w:rsidRPr="00A6116C" w:rsidRDefault="00482F5F" w:rsidP="00482F5F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1E1CA8" w:rsidRDefault="0003706C" w:rsidP="003A026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t xml:space="preserve"> 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Саглас</w:t>
      </w:r>
      <w:r w:rsidRPr="001E1CA8">
        <w:rPr>
          <w:rFonts w:ascii="Arial" w:hAnsi="Arial" w:cs="Arial"/>
          <w:b/>
          <w:sz w:val="22"/>
          <w:szCs w:val="22"/>
          <w:lang w:val="sr-Latn-CS" w:eastAsia="de-DE"/>
        </w:rPr>
        <w:t>a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н/а сам да орган за потребе поступка може</w:t>
      </w:r>
      <w:r w:rsidR="00E9453F" w:rsidRPr="001E1CA8">
        <w:rPr>
          <w:rFonts w:ascii="Arial" w:hAnsi="Arial" w:cs="Arial"/>
          <w:b/>
          <w:sz w:val="22"/>
          <w:szCs w:val="22"/>
          <w:lang w:val="ru-RU" w:eastAsia="de-DE"/>
        </w:rPr>
        <w:t xml:space="preserve"> да</w:t>
      </w:r>
      <w:r w:rsidR="00D85EA8">
        <w:rPr>
          <w:rFonts w:ascii="Arial" w:hAnsi="Arial" w:cs="Arial"/>
          <w:b/>
          <w:sz w:val="22"/>
          <w:szCs w:val="22"/>
          <w:lang w:val="ru-RU" w:eastAsia="de-DE"/>
        </w:rPr>
        <w:t xml:space="preserve"> изврши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 xml:space="preserve"> увид, прибави и обради  личне податке о чињеницама о којима се води службена евид</w:t>
      </w:r>
      <w:r w:rsidR="001E1CA8">
        <w:rPr>
          <w:rFonts w:ascii="Arial" w:hAnsi="Arial" w:cs="Arial"/>
          <w:b/>
          <w:sz w:val="22"/>
          <w:szCs w:val="22"/>
          <w:lang w:val="sr-Latn-RS" w:eastAsia="de-DE"/>
        </w:rPr>
        <w:t>e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нција</w:t>
      </w:r>
      <w:r w:rsidRPr="001E1CA8">
        <w:rPr>
          <w:rFonts w:ascii="Arial" w:hAnsi="Arial" w:cs="Arial"/>
          <w:b/>
          <w:sz w:val="22"/>
          <w:szCs w:val="22"/>
          <w:lang w:val="sr-Cyrl-CS" w:eastAsia="de-DE"/>
        </w:rPr>
        <w:t xml:space="preserve">, који су неопходни у поступку одлучивања. </w:t>
      </w:r>
    </w:p>
    <w:p w:rsidR="00E9453F" w:rsidRPr="001E1CA8" w:rsidRDefault="00E9453F" w:rsidP="00E9453F">
      <w:pPr>
        <w:pStyle w:val="ListParagrap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E9453F" w:rsidRPr="00A6116C" w:rsidRDefault="00E9453F" w:rsidP="00E9453F">
      <w:pPr>
        <w:pStyle w:val="ListParagraph"/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A6116C" w:rsidRPr="00A6116C" w:rsidRDefault="00A6116C" w:rsidP="00A6116C">
      <w:p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A6116C" w:rsidRPr="00A6116C" w:rsidRDefault="00A6116C" w:rsidP="00A6116C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49B7A4C6" wp14:editId="25392037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B61EC" id="Group 2" o:spid="_x0000_s1026" style="position:absolute;margin-left:361.5pt;margin-top:13.75pt;width:140.7pt;height:0;z-index:-251654656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g7waV1YDAADg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Sm5MMA&#10;AADbAAAADwAAAGRycy9kb3ducmV2LnhtbERPS2vCQBC+F/oflin01mys0ErMKmkgpfVSXwjehuyY&#10;hGRnQ3ar8d+7hYK3+fieky5H04kzDa6xrGASxSCIS6sbrhTsd8XLDITzyBo7y6TgSg6Wi8eHFBNt&#10;L7yh89ZXIoSwS1BB7X2fSOnKmgy6yPbEgTvZwaAPcKikHvASwk0nX+P4TRpsODTU2FNeU9luf42C&#10;z3xzXRUf+pubnyI/vh/W62mbKfX8NGZzEJ5Gfxf/u790mD+Fv1/C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Sm5MMAAADbAAAADwAAAAAAAAAAAAAAAACYAgAAZHJzL2Rv&#10;d25yZXYueG1sUEsFBgAAAAAEAAQA9QAAAIgDAAAAAA=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A6116C" w:rsidRPr="00A6116C" w:rsidRDefault="00A6116C" w:rsidP="00A6116C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A6116C" w:rsidRPr="00A6116C" w:rsidRDefault="00A6116C" w:rsidP="00A6116C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 xml:space="preserve">ана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 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ва)</w:t>
      </w:r>
    </w:p>
    <w:p w:rsidR="00A6116C" w:rsidRPr="00A6116C" w:rsidRDefault="00A6116C" w:rsidP="00A6116C">
      <w:pPr>
        <w:rPr>
          <w:rFonts w:ascii="Arial" w:eastAsia="Arial" w:hAnsi="Arial" w:cs="Arial"/>
          <w:sz w:val="22"/>
          <w:szCs w:val="22"/>
        </w:rPr>
      </w:pPr>
    </w:p>
    <w:p w:rsidR="00A6116C" w:rsidRPr="00A6116C" w:rsidRDefault="00A6116C" w:rsidP="00E9453F">
      <w:pPr>
        <w:rPr>
          <w:rFonts w:ascii="Arial" w:hAnsi="Arial" w:cs="Arial"/>
          <w:b/>
          <w:sz w:val="22"/>
          <w:szCs w:val="22"/>
          <w:lang w:val="ru-RU" w:eastAsia="de-DE"/>
        </w:rPr>
      </w:pPr>
    </w:p>
    <w:p w:rsidR="0003706C" w:rsidRDefault="0003706C" w:rsidP="0003706C">
      <w:pPr>
        <w:jc w:val="center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E9453F" w:rsidRPr="00A6116C" w:rsidRDefault="00E9453F" w:rsidP="0003706C">
      <w:pPr>
        <w:jc w:val="center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E9453F" w:rsidRDefault="00A6116C" w:rsidP="0003706C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  <w:r>
        <w:rPr>
          <w:rFonts w:ascii="Arial" w:hAnsi="Arial" w:cs="Arial"/>
          <w:sz w:val="22"/>
          <w:szCs w:val="22"/>
          <w:lang w:val="sr-Latn-RS" w:eastAsia="de-DE"/>
        </w:rPr>
        <w:t xml:space="preserve">II </w:t>
      </w:r>
      <w:r w:rsidR="00E9453F">
        <w:rPr>
          <w:rFonts w:ascii="Arial" w:hAnsi="Arial" w:cs="Arial"/>
          <w:sz w:val="22"/>
          <w:szCs w:val="22"/>
          <w:lang w:val="sr-Cyrl-RS" w:eastAsia="de-DE"/>
        </w:rPr>
        <w:t>Попуњава се</w:t>
      </w:r>
      <w:r>
        <w:rPr>
          <w:rFonts w:ascii="Arial" w:hAnsi="Arial" w:cs="Arial"/>
          <w:sz w:val="22"/>
          <w:szCs w:val="22"/>
          <w:lang w:val="sr-Cyrl-RS" w:eastAsia="de-DE"/>
        </w:rPr>
        <w:t xml:space="preserve"> само  случају </w:t>
      </w:r>
      <w:r w:rsidR="00E9453F">
        <w:rPr>
          <w:rFonts w:ascii="Arial" w:hAnsi="Arial" w:cs="Arial"/>
          <w:sz w:val="22"/>
          <w:szCs w:val="22"/>
          <w:lang w:val="sr-Cyrl-RS" w:eastAsia="de-DE"/>
        </w:rPr>
        <w:t>када странка не жели да орган по службеној дужности прибавља по</w:t>
      </w:r>
      <w:r>
        <w:rPr>
          <w:rFonts w:ascii="Arial" w:hAnsi="Arial" w:cs="Arial"/>
          <w:sz w:val="22"/>
          <w:szCs w:val="22"/>
          <w:lang w:val="sr-Cyrl-RS" w:eastAsia="de-DE"/>
        </w:rPr>
        <w:t>да</w:t>
      </w:r>
      <w:r w:rsidR="00E9453F">
        <w:rPr>
          <w:rFonts w:ascii="Arial" w:hAnsi="Arial" w:cs="Arial"/>
          <w:sz w:val="22"/>
          <w:szCs w:val="22"/>
          <w:lang w:val="sr-Cyrl-RS" w:eastAsia="de-DE"/>
        </w:rPr>
        <w:t>тке за потребе поступка издавања дозволе за рад</w:t>
      </w:r>
      <w:r>
        <w:rPr>
          <w:rFonts w:ascii="Arial" w:hAnsi="Arial" w:cs="Arial"/>
          <w:sz w:val="22"/>
          <w:szCs w:val="22"/>
          <w:lang w:val="sr-Cyrl-RS" w:eastAsia="de-DE"/>
        </w:rPr>
        <w:t xml:space="preserve"> </w:t>
      </w:r>
    </w:p>
    <w:p w:rsidR="00E9453F" w:rsidRDefault="00E9453F" w:rsidP="0003706C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E9453F" w:rsidRDefault="00E9453F" w:rsidP="0003706C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t>Иако је орган обавезан да изврши увид, прибави и об</w:t>
      </w:r>
      <w:r w:rsidR="00A6116C" w:rsidRPr="00A6116C">
        <w:rPr>
          <w:rFonts w:ascii="Arial" w:hAnsi="Arial" w:cs="Arial"/>
          <w:sz w:val="22"/>
          <w:szCs w:val="22"/>
          <w:lang w:val="sr-Cyrl-CS" w:eastAsia="de-DE"/>
        </w:rPr>
        <w:t>рад</w:t>
      </w:r>
      <w:r w:rsidRPr="00A6116C">
        <w:rPr>
          <w:rFonts w:ascii="Arial" w:hAnsi="Arial" w:cs="Arial"/>
          <w:sz w:val="22"/>
          <w:szCs w:val="22"/>
          <w:lang w:val="sr-Cyrl-CS" w:eastAsia="de-DE"/>
        </w:rPr>
        <w:t xml:space="preserve">и личне податке,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изјављујем да ћу сам/а за потребе поступка прибавити</w:t>
      </w:r>
      <w:r w:rsidR="00D85EA8">
        <w:rPr>
          <w:rFonts w:ascii="Arial" w:hAnsi="Arial" w:cs="Arial"/>
          <w:sz w:val="22"/>
          <w:szCs w:val="22"/>
          <w:lang w:val="ru-RU" w:eastAsia="de-DE"/>
        </w:rPr>
        <w:t>( заокружити слово испред одабране опције)</w:t>
      </w:r>
      <w:r w:rsidR="00D85EA8" w:rsidRPr="00A6116C">
        <w:rPr>
          <w:rFonts w:ascii="Arial" w:hAnsi="Arial" w:cs="Arial"/>
          <w:sz w:val="22"/>
          <w:szCs w:val="22"/>
          <w:lang w:val="ru-RU" w:eastAsia="de-DE"/>
        </w:rPr>
        <w:t>:</w:t>
      </w:r>
      <w:bookmarkStart w:id="0" w:name="_GoBack"/>
      <w:bookmarkEnd w:id="0"/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t xml:space="preserve"> </w:t>
      </w: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б) следеће податке: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footnoteReference w:id="1"/>
      </w: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A6116C" w:rsidRDefault="0003706C" w:rsidP="0003706C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03706C" w:rsidRPr="00A6116C" w:rsidRDefault="0003706C" w:rsidP="0003706C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03706C" w:rsidRPr="00A6116C" w:rsidRDefault="0003706C" w:rsidP="0003706C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Упознат/а сам да уколико  наведене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личне податке неопходне за одлучивање органа  не поднесем у року од....................дана, захтев за покретање поступка ће се сматрати неуредним.</w:t>
      </w: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482F5F" w:rsidRPr="00A6116C" w:rsidRDefault="00482F5F" w:rsidP="00482F5F">
      <w:pPr>
        <w:spacing w:before="16" w:line="220" w:lineRule="exact"/>
        <w:rPr>
          <w:rFonts w:ascii="Arial" w:hAnsi="Arial" w:cs="Arial"/>
          <w:sz w:val="22"/>
          <w:szCs w:val="22"/>
        </w:rPr>
      </w:pPr>
    </w:p>
    <w:p w:rsidR="00482F5F" w:rsidRPr="00A6116C" w:rsidRDefault="00482F5F" w:rsidP="00482F5F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CA1474C" wp14:editId="7238F1D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756C4" id="Group 2" o:spid="_x0000_s1026" style="position:absolute;margin-left:361.5pt;margin-top:13.75pt;width:140.7pt;height:0;z-index:-251656704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RZVg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KlgUWVYDAADe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82msQA&#10;AADaAAAADwAAAGRycy9kb3ducmV2LnhtbESPT2vCQBTE7wW/w/IEb3WjlirRVTQQaXvxL4K3R/aZ&#10;BLNvQ3bV+O27hYLHYWZ+w8wWranEnRpXWlYw6EcgiDOrS84VHA/p+wSE88gaK8uk4EkOFvPO2wxj&#10;bR+8o/ve5yJA2MWooPC+jqV0WUEGXd/WxMG72MagD7LJpW7wEeCmksMo+pQGSw4LBdaUFJRd9zej&#10;YJ3snj/pSn9zuUmT8/i03Y6uS6V63XY5BeGp9a/wf/tLK/iA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NprEAAAA2gAAAA8AAAAAAAAAAAAAAAAAmAIAAGRycy9k&#10;b3ducmV2LnhtbFBLBQYAAAAABAAEAPUAAACJAwAAAAA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482F5F" w:rsidRPr="00A6116C" w:rsidRDefault="00482F5F" w:rsidP="00482F5F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482F5F" w:rsidRPr="00A6116C" w:rsidRDefault="00482F5F" w:rsidP="00482F5F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 xml:space="preserve">ана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 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ва)</w:t>
      </w:r>
    </w:p>
    <w:p w:rsidR="00482F5F" w:rsidRPr="00A6116C" w:rsidRDefault="00482F5F" w:rsidP="00482F5F">
      <w:pPr>
        <w:rPr>
          <w:rFonts w:ascii="Arial" w:eastAsia="Arial" w:hAnsi="Arial" w:cs="Arial"/>
          <w:sz w:val="22"/>
          <w:szCs w:val="22"/>
        </w:rPr>
      </w:pP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51941" w:rsidRPr="00A6116C" w:rsidRDefault="00E51941" w:rsidP="00E51941">
      <w:pPr>
        <w:tabs>
          <w:tab w:val="left" w:pos="8745"/>
        </w:tabs>
        <w:rPr>
          <w:rFonts w:ascii="Arial" w:eastAsia="Arial" w:hAnsi="Arial" w:cs="Arial"/>
          <w:sz w:val="24"/>
          <w:szCs w:val="24"/>
        </w:rPr>
      </w:pPr>
      <w:r w:rsidRPr="00A6116C">
        <w:rPr>
          <w:rFonts w:ascii="Arial" w:eastAsia="Arial" w:hAnsi="Arial" w:cs="Arial"/>
          <w:sz w:val="22"/>
          <w:szCs w:val="22"/>
        </w:rPr>
        <w:tab/>
      </w:r>
    </w:p>
    <w:p w:rsidR="003234F1" w:rsidRDefault="00B83FAE" w:rsidP="00D0730D">
      <w:pPr>
        <w:ind w:right="15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ДО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 w:rsidR="00D0730D">
        <w:rPr>
          <w:rFonts w:ascii="Arial" w:eastAsia="Arial" w:hAnsi="Arial" w:cs="Arial"/>
          <w:b/>
          <w:spacing w:val="1"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 xml:space="preserve">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 w:rsidR="00D0730D">
        <w:rPr>
          <w:rFonts w:ascii="Arial" w:eastAsia="Arial" w:hAnsi="Arial" w:cs="Arial"/>
          <w:b/>
          <w:sz w:val="22"/>
          <w:szCs w:val="22"/>
          <w:lang w:val="sr-Cyrl-RS"/>
        </w:rPr>
        <w:t xml:space="preserve">СВИХ ВРСТА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ИЧНЕ </w:t>
      </w:r>
      <w:r>
        <w:rPr>
          <w:rFonts w:ascii="Arial" w:eastAsia="Arial" w:hAnsi="Arial" w:cs="Arial"/>
          <w:b/>
          <w:spacing w:val="1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ОЛ</w:t>
      </w:r>
      <w:r>
        <w:rPr>
          <w:rFonts w:ascii="Arial" w:eastAsia="Arial" w:hAnsi="Arial" w:cs="Arial"/>
          <w:b/>
          <w:sz w:val="22"/>
          <w:szCs w:val="22"/>
        </w:rPr>
        <w:t>Е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pacing w:val="-3"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</w:t>
      </w:r>
      <w:r>
        <w:rPr>
          <w:rFonts w:ascii="Arial" w:eastAsia="Arial" w:hAnsi="Arial" w:cs="Arial"/>
          <w:b/>
          <w:spacing w:val="2"/>
          <w:sz w:val="22"/>
          <w:szCs w:val="22"/>
        </w:rPr>
        <w:t>С</w:t>
      </w:r>
      <w:r w:rsidR="008B246F">
        <w:rPr>
          <w:rFonts w:ascii="Arial" w:eastAsia="Arial" w:hAnsi="Arial" w:cs="Arial"/>
          <w:b/>
          <w:sz w:val="22"/>
          <w:szCs w:val="22"/>
        </w:rPr>
        <w:t>Е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 w:rsidR="00D0730D">
        <w:rPr>
          <w:rFonts w:ascii="Arial" w:eastAsia="Arial" w:hAnsi="Arial" w:cs="Arial"/>
          <w:b/>
          <w:spacing w:val="-1"/>
          <w:sz w:val="22"/>
          <w:szCs w:val="22"/>
          <w:lang w:val="sr-Cyrl-RS"/>
        </w:rPr>
        <w:t xml:space="preserve">СЛЕДЕЋИ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 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3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8B246F">
        <w:rPr>
          <w:rFonts w:ascii="Arial" w:eastAsia="Arial" w:hAnsi="Arial" w:cs="Arial"/>
          <w:b/>
          <w:spacing w:val="-8"/>
          <w:sz w:val="22"/>
          <w:szCs w:val="22"/>
          <w:lang w:val="sr-Cyrl-RS"/>
        </w:rPr>
        <w:t xml:space="preserve">, У ОРИГИНАЛУ ИЛИ ОВЕРЕНОЈ КОПИЈИ, И ТО 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3234F1" w:rsidRDefault="003234F1">
      <w:pPr>
        <w:spacing w:before="17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113" w:right="1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3234F1" w:rsidRDefault="003234F1">
      <w:pPr>
        <w:spacing w:before="10" w:line="240" w:lineRule="exact"/>
        <w:rPr>
          <w:sz w:val="24"/>
          <w:szCs w:val="24"/>
        </w:rPr>
      </w:pPr>
    </w:p>
    <w:p w:rsidR="003234F1" w:rsidRDefault="00B83FAE">
      <w:pPr>
        <w:ind w:left="113" w:right="2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настањ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 w:rsidR="008B246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3234F1" w:rsidRDefault="00B83FAE" w:rsidP="00046FDE">
      <w:pPr>
        <w:ind w:right="592"/>
        <w:rPr>
          <w:sz w:val="24"/>
          <w:szCs w:val="24"/>
        </w:rPr>
      </w:pP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</w:p>
    <w:p w:rsidR="003234F1" w:rsidRDefault="00046FD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</w:t>
      </w:r>
      <w:r w:rsidR="00B83FAE">
        <w:rPr>
          <w:rFonts w:ascii="Arial" w:eastAsia="Arial" w:hAnsi="Arial" w:cs="Arial"/>
          <w:sz w:val="22"/>
          <w:szCs w:val="22"/>
        </w:rPr>
        <w:t>.</w:t>
      </w:r>
      <w:r w:rsidR="00B83FAE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pacing w:val="-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о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>аз</w:t>
      </w:r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о</w:t>
      </w:r>
      <w:r w:rsidR="00B83FAE"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 w:rsidR="00B83FAE">
        <w:rPr>
          <w:rFonts w:ascii="Arial" w:eastAsia="Arial" w:hAnsi="Arial" w:cs="Arial"/>
          <w:spacing w:val="1"/>
          <w:sz w:val="22"/>
          <w:szCs w:val="22"/>
        </w:rPr>
        <w:t>л</w:t>
      </w:r>
      <w:r w:rsidR="00B83FAE">
        <w:rPr>
          <w:rFonts w:ascii="Arial" w:eastAsia="Arial" w:hAnsi="Arial" w:cs="Arial"/>
          <w:sz w:val="22"/>
          <w:szCs w:val="22"/>
        </w:rPr>
        <w:t>а</w:t>
      </w:r>
      <w:r w:rsidR="00B83FAE">
        <w:rPr>
          <w:rFonts w:ascii="Arial" w:eastAsia="Arial" w:hAnsi="Arial" w:cs="Arial"/>
          <w:spacing w:val="-1"/>
          <w:sz w:val="22"/>
          <w:szCs w:val="22"/>
        </w:rPr>
        <w:t>ћ</w:t>
      </w:r>
      <w:r w:rsidR="00B83FAE">
        <w:rPr>
          <w:rFonts w:ascii="Arial" w:eastAsia="Arial" w:hAnsi="Arial" w:cs="Arial"/>
          <w:sz w:val="22"/>
          <w:szCs w:val="22"/>
        </w:rPr>
        <w:t>ен</w:t>
      </w:r>
      <w:r w:rsidR="00B83FAE">
        <w:rPr>
          <w:rFonts w:ascii="Arial" w:eastAsia="Arial" w:hAnsi="Arial" w:cs="Arial"/>
          <w:spacing w:val="-3"/>
          <w:sz w:val="22"/>
          <w:szCs w:val="22"/>
        </w:rPr>
        <w:t>о</w:t>
      </w:r>
      <w:r w:rsidR="00B83FAE">
        <w:rPr>
          <w:rFonts w:ascii="Arial" w:eastAsia="Arial" w:hAnsi="Arial" w:cs="Arial"/>
          <w:sz w:val="22"/>
          <w:szCs w:val="22"/>
        </w:rPr>
        <w:t>ј</w:t>
      </w:r>
      <w:r w:rsidR="00B83FAE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pacing w:val="-3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pacing w:val="-3"/>
          <w:sz w:val="22"/>
          <w:szCs w:val="22"/>
        </w:rPr>
        <w:t>м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нис</w:t>
      </w:r>
      <w:r w:rsidR="00B83FAE">
        <w:rPr>
          <w:rFonts w:ascii="Arial" w:eastAsia="Arial" w:hAnsi="Arial" w:cs="Arial"/>
          <w:spacing w:val="-1"/>
          <w:sz w:val="22"/>
          <w:szCs w:val="22"/>
        </w:rPr>
        <w:t>т</w:t>
      </w:r>
      <w:r w:rsidR="00B83FAE">
        <w:rPr>
          <w:rFonts w:ascii="Arial" w:eastAsia="Arial" w:hAnsi="Arial" w:cs="Arial"/>
          <w:sz w:val="22"/>
          <w:szCs w:val="22"/>
        </w:rPr>
        <w:t>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z w:val="22"/>
          <w:szCs w:val="22"/>
        </w:rPr>
        <w:t>т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</w:t>
      </w:r>
      <w:r w:rsidR="00B83FAE">
        <w:rPr>
          <w:rFonts w:ascii="Arial" w:eastAsia="Arial" w:hAnsi="Arial" w:cs="Arial"/>
          <w:spacing w:val="1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ој т</w:t>
      </w:r>
      <w:r w:rsidR="00B83FAE">
        <w:rPr>
          <w:rFonts w:ascii="Arial" w:eastAsia="Arial" w:hAnsi="Arial" w:cs="Arial"/>
          <w:spacing w:val="-1"/>
          <w:sz w:val="22"/>
          <w:szCs w:val="22"/>
        </w:rPr>
        <w:t>ак</w:t>
      </w:r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.</w:t>
      </w:r>
    </w:p>
    <w:p w:rsidR="00D66E41" w:rsidRDefault="00D66E41">
      <w:pPr>
        <w:ind w:left="113"/>
        <w:rPr>
          <w:rFonts w:ascii="Arial" w:eastAsia="Arial" w:hAnsi="Arial" w:cs="Arial"/>
          <w:sz w:val="22"/>
          <w:szCs w:val="22"/>
        </w:rPr>
      </w:pPr>
    </w:p>
    <w:p w:rsidR="00D66E41" w:rsidRDefault="00D66E41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тачкама: 1. и 3.</w:t>
      </w:r>
    </w:p>
    <w:p w:rsidR="008B246F" w:rsidRDefault="00D66E41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8B246F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</w:t>
      </w:r>
    </w:p>
    <w:p w:rsidR="00D66E41" w:rsidRPr="00D66E41" w:rsidRDefault="008B246F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по службеној дужности </w:t>
      </w:r>
      <w:r w:rsidR="00D66E41" w:rsidRPr="00D66E41">
        <w:rPr>
          <w:rFonts w:ascii="Arial" w:eastAsia="Arial" w:hAnsi="Arial" w:cs="Arial"/>
          <w:sz w:val="22"/>
          <w:szCs w:val="22"/>
          <w:lang w:val="sr-Cyrl-RS"/>
        </w:rPr>
        <w:t>о доказима из тачке 2.</w:t>
      </w:r>
    </w:p>
    <w:p w:rsidR="003234F1" w:rsidRDefault="003234F1">
      <w:pPr>
        <w:spacing w:before="8" w:line="240" w:lineRule="exact"/>
        <w:rPr>
          <w:sz w:val="24"/>
          <w:szCs w:val="24"/>
        </w:rPr>
      </w:pPr>
    </w:p>
    <w:p w:rsidR="003234F1" w:rsidRPr="00C06863" w:rsidRDefault="00046FDE">
      <w:pPr>
        <w:spacing w:line="200" w:lineRule="exact"/>
        <w:rPr>
          <w:rFonts w:ascii="Arial" w:hAnsi="Arial" w:cs="Arial"/>
          <w:b/>
          <w:lang w:val="sr-Cyrl-RS"/>
        </w:rPr>
      </w:pPr>
      <w:r w:rsidRPr="00C06863">
        <w:rPr>
          <w:rFonts w:ascii="Arial" w:hAnsi="Arial" w:cs="Arial"/>
          <w:b/>
          <w:lang w:val="sr-Cyrl-RS"/>
        </w:rPr>
        <w:t>УЗ ЗАХТЕВ ЗА ИЗДАВАЊЕ ЛИЧНЕ РАДНЕ ДОЗВОЛЕ СТРАНЦА КОЈИ ИМА СТАТУС ИЗБЕГЛИЦЕ ИЛИ ПРИПАДА ПОСЕБНОЈ КАТЕГОРИЈИ СТРАНЦА, ПОРЕД НАВЕДЕНИХ ДОКАЗА О ИСПУЊЕНОСТИ УСЛОВА ПРИЛАЖЕ СЕ И СЛЕДЕЋИ ДОКАЗ:</w:t>
      </w:r>
    </w:p>
    <w:p w:rsidR="00046FDE" w:rsidRPr="00C06863" w:rsidRDefault="00046FDE">
      <w:pPr>
        <w:spacing w:line="200" w:lineRule="exact"/>
        <w:rPr>
          <w:rFonts w:ascii="Arial" w:hAnsi="Arial" w:cs="Arial"/>
          <w:b/>
          <w:lang w:val="sr-Cyrl-RS"/>
        </w:rPr>
      </w:pPr>
    </w:p>
    <w:p w:rsidR="008B246F" w:rsidRDefault="008B246F">
      <w:pPr>
        <w:spacing w:line="200" w:lineRule="exac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</w:t>
      </w:r>
      <w:r w:rsidR="00C06863" w:rsidRPr="00C06863">
        <w:rPr>
          <w:rFonts w:ascii="Arial" w:hAnsi="Arial" w:cs="Arial"/>
          <w:sz w:val="22"/>
          <w:szCs w:val="22"/>
          <w:lang w:val="sr-Cyrl-RS"/>
        </w:rPr>
        <w:t>1.Акт о признавању ст</w:t>
      </w:r>
      <w:r w:rsidR="00C06863" w:rsidRPr="00C06863">
        <w:rPr>
          <w:rFonts w:ascii="Arial" w:hAnsi="Arial" w:cs="Arial"/>
          <w:sz w:val="22"/>
          <w:szCs w:val="22"/>
          <w:lang w:val="sr-Latn-RS"/>
        </w:rPr>
        <w:t>a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>туса за странца који има статус избеглице или припада</w:t>
      </w:r>
    </w:p>
    <w:p w:rsidR="00046FDE" w:rsidRPr="00C06863" w:rsidRDefault="008B246F">
      <w:pPr>
        <w:spacing w:line="200" w:lineRule="exac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 xml:space="preserve"> посебној </w:t>
      </w:r>
      <w:r>
        <w:rPr>
          <w:rFonts w:ascii="Arial" w:hAnsi="Arial" w:cs="Arial"/>
          <w:sz w:val="22"/>
          <w:szCs w:val="22"/>
          <w:lang w:val="sr-Cyrl-RS"/>
        </w:rPr>
        <w:t xml:space="preserve">  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>категорији странца;</w:t>
      </w:r>
    </w:p>
    <w:p w:rsidR="003234F1" w:rsidRDefault="003234F1">
      <w:pPr>
        <w:spacing w:line="200" w:lineRule="exact"/>
      </w:pPr>
    </w:p>
    <w:p w:rsidR="008B246F" w:rsidRDefault="00D66E41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b/>
          <w:sz w:val="22"/>
          <w:szCs w:val="22"/>
          <w:lang w:val="sr-Cyrl-RS"/>
        </w:rPr>
        <w:t>: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 xml:space="preserve"> Национална служба врши увид,</w:t>
      </w:r>
      <w:r w:rsidR="00D0730D">
        <w:rPr>
          <w:rFonts w:ascii="Arial" w:eastAsia="Arial" w:hAnsi="Arial" w:cs="Arial"/>
          <w:sz w:val="22"/>
          <w:szCs w:val="22"/>
          <w:lang w:val="sr-Latn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8B246F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3234F1" w:rsidRDefault="008B246F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службеној дужности </w:t>
      </w:r>
      <w:r w:rsidR="00D66E41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</w:t>
      </w:r>
      <w:r w:rsidR="00D66E41">
        <w:rPr>
          <w:rFonts w:ascii="Arial" w:eastAsia="Arial" w:hAnsi="Arial" w:cs="Arial"/>
          <w:sz w:val="22"/>
          <w:szCs w:val="22"/>
          <w:lang w:val="sr-Cyrl-RS"/>
        </w:rPr>
        <w:t>у</w:t>
      </w:r>
      <w:r w:rsidR="00D66E41" w:rsidRPr="00D66E41">
        <w:rPr>
          <w:rFonts w:ascii="Arial" w:eastAsia="Arial" w:hAnsi="Arial" w:cs="Arial"/>
          <w:sz w:val="22"/>
          <w:szCs w:val="22"/>
          <w:lang w:val="sr-Cyrl-RS"/>
        </w:rPr>
        <w:t xml:space="preserve"> из тачке </w:t>
      </w:r>
      <w:r w:rsidR="00D66E41">
        <w:rPr>
          <w:rFonts w:ascii="Arial" w:eastAsia="Arial" w:hAnsi="Arial" w:cs="Arial"/>
          <w:sz w:val="22"/>
          <w:szCs w:val="22"/>
          <w:lang w:val="sr-Cyrl-RS"/>
        </w:rPr>
        <w:t>1.</w:t>
      </w:r>
    </w:p>
    <w:p w:rsidR="00D66E41" w:rsidRDefault="00D66E41" w:rsidP="00E13208">
      <w:pPr>
        <w:spacing w:line="200" w:lineRule="exact"/>
        <w:jc w:val="both"/>
      </w:pPr>
    </w:p>
    <w:p w:rsidR="008B246F" w:rsidRPr="00EB59FE" w:rsidRDefault="00B83FAE" w:rsidP="00EB59FE">
      <w:pPr>
        <w:ind w:left="113" w:right="505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ИЧНЕ </w:t>
      </w:r>
      <w:r>
        <w:rPr>
          <w:rFonts w:ascii="Arial" w:eastAsia="Arial" w:hAnsi="Arial" w:cs="Arial"/>
          <w:b/>
          <w:spacing w:val="1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ОЛ</w:t>
      </w:r>
      <w:r>
        <w:rPr>
          <w:rFonts w:ascii="Arial" w:eastAsia="Arial" w:hAnsi="Arial" w:cs="Arial"/>
          <w:b/>
          <w:sz w:val="22"/>
          <w:szCs w:val="22"/>
        </w:rPr>
        <w:t>Е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4"/>
          <w:sz w:val="22"/>
          <w:szCs w:val="22"/>
        </w:rPr>
        <w:t>П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Ј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ПО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pacing w:val="1"/>
          <w:sz w:val="22"/>
          <w:szCs w:val="22"/>
        </w:rPr>
        <w:t>ОД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ЦЕ</w:t>
      </w:r>
      <w:r>
        <w:rPr>
          <w:rFonts w:ascii="Arial" w:eastAsia="Arial" w:hAnsi="Arial" w:cs="Arial"/>
          <w:b/>
          <w:sz w:val="22"/>
          <w:szCs w:val="22"/>
        </w:rPr>
        <w:t>, ПО</w:t>
      </w:r>
      <w:r>
        <w:rPr>
          <w:rFonts w:ascii="Arial" w:eastAsia="Arial" w:hAnsi="Arial" w:cs="Arial"/>
          <w:b/>
          <w:spacing w:val="-1"/>
          <w:sz w:val="22"/>
          <w:szCs w:val="22"/>
        </w:rPr>
        <w:t>РЕ</w:t>
      </w:r>
      <w:r>
        <w:rPr>
          <w:rFonts w:ascii="Arial" w:eastAsia="Arial" w:hAnsi="Arial" w:cs="Arial"/>
          <w:b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ЕН</w:t>
      </w:r>
      <w:r>
        <w:rPr>
          <w:rFonts w:ascii="Arial" w:eastAsia="Arial" w:hAnsi="Arial" w:cs="Arial"/>
          <w:b/>
          <w:sz w:val="22"/>
          <w:szCs w:val="22"/>
        </w:rPr>
        <w:t xml:space="preserve">ИХ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 w:rsidR="00EB59FE">
        <w:rPr>
          <w:rFonts w:ascii="Arial" w:eastAsia="Arial" w:hAnsi="Arial" w:cs="Arial"/>
          <w:b/>
          <w:sz w:val="22"/>
          <w:szCs w:val="22"/>
        </w:rPr>
        <w:t xml:space="preserve">А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5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>У СЕ</w:t>
      </w:r>
      <w:r w:rsidR="00EB59FE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>
        <w:rPr>
          <w:rFonts w:ascii="Arial" w:eastAsia="Arial" w:hAnsi="Arial" w:cs="Arial"/>
          <w:b/>
          <w:sz w:val="22"/>
          <w:szCs w:val="22"/>
        </w:rPr>
        <w:t xml:space="preserve"> 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 xml:space="preserve">И </w:t>
      </w:r>
      <w:r>
        <w:rPr>
          <w:rFonts w:ascii="Arial" w:eastAsia="Arial" w:hAnsi="Arial" w:cs="Arial"/>
          <w:b/>
          <w:spacing w:val="1"/>
          <w:sz w:val="22"/>
          <w:szCs w:val="22"/>
        </w:rPr>
        <w:t>ДО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И:</w:t>
      </w:r>
    </w:p>
    <w:p w:rsidR="003234F1" w:rsidRDefault="003234F1">
      <w:pPr>
        <w:spacing w:before="11" w:line="240" w:lineRule="exact"/>
        <w:rPr>
          <w:sz w:val="24"/>
          <w:szCs w:val="24"/>
        </w:rPr>
      </w:pPr>
    </w:p>
    <w:p w:rsidR="003234F1" w:rsidRDefault="00A56F13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АКО 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З</w:t>
      </w:r>
      <w:r w:rsidR="00B83FAE"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Х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В ПО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Н </w:t>
      </w:r>
      <w:r w:rsidR="00B83FAE">
        <w:rPr>
          <w:rFonts w:ascii="Arial" w:eastAsia="Arial" w:hAnsi="Arial" w:cs="Arial"/>
          <w:b/>
          <w:spacing w:val="2"/>
          <w:sz w:val="22"/>
          <w:szCs w:val="22"/>
        </w:rPr>
        <w:t>У</w:t>
      </w:r>
      <w:r w:rsidR="00B83FAE">
        <w:rPr>
          <w:rFonts w:ascii="Arial" w:eastAsia="Arial" w:hAnsi="Arial" w:cs="Arial"/>
          <w:b/>
          <w:spacing w:val="-5"/>
          <w:sz w:val="22"/>
          <w:szCs w:val="22"/>
        </w:rPr>
        <w:t>Ж</w:t>
      </w:r>
      <w:r w:rsidR="00B83FAE">
        <w:rPr>
          <w:rFonts w:ascii="Arial" w:eastAsia="Arial" w:hAnsi="Arial" w:cs="Arial"/>
          <w:b/>
          <w:sz w:val="22"/>
          <w:szCs w:val="22"/>
        </w:rPr>
        <w:t>Е ПО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ОД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Ц</w:t>
      </w:r>
      <w:r w:rsidR="00B83FAE">
        <w:rPr>
          <w:rFonts w:ascii="Arial" w:eastAsia="Arial" w:hAnsi="Arial" w:cs="Arial"/>
          <w:b/>
          <w:sz w:val="22"/>
          <w:szCs w:val="22"/>
        </w:rPr>
        <w:t>Е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Ц</w:t>
      </w:r>
      <w:r w:rsidR="00B83FAE">
        <w:rPr>
          <w:rFonts w:ascii="Arial" w:eastAsia="Arial" w:hAnsi="Arial" w:cs="Arial"/>
          <w:b/>
          <w:sz w:val="22"/>
          <w:szCs w:val="22"/>
        </w:rPr>
        <w:t>А:</w:t>
      </w:r>
    </w:p>
    <w:p w:rsidR="003234F1" w:rsidRDefault="003234F1">
      <w:pPr>
        <w:spacing w:before="16" w:line="240" w:lineRule="exact"/>
        <w:rPr>
          <w:sz w:val="24"/>
          <w:szCs w:val="24"/>
        </w:rPr>
      </w:pPr>
    </w:p>
    <w:p w:rsidR="003234F1" w:rsidRPr="00046FDE" w:rsidRDefault="00B83FAE">
      <w:pPr>
        <w:ind w:left="113" w:right="251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та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 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а ст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ањењ</w:t>
      </w:r>
      <w:r>
        <w:rPr>
          <w:rFonts w:ascii="Arial" w:eastAsia="Arial" w:hAnsi="Arial" w:cs="Arial"/>
          <w:spacing w:val="-2"/>
          <w:sz w:val="22"/>
          <w:szCs w:val="22"/>
        </w:rPr>
        <w:t>е</w:t>
      </w:r>
      <w:r w:rsidR="00D0730D">
        <w:rPr>
          <w:rFonts w:ascii="Arial" w:eastAsia="Arial" w:hAnsi="Arial" w:cs="Arial"/>
          <w:spacing w:val="-2"/>
          <w:sz w:val="22"/>
          <w:szCs w:val="22"/>
          <w:lang w:val="sr-Cyrl-RS"/>
        </w:rPr>
        <w:t xml:space="preserve"> односно статус избеглице</w:t>
      </w:r>
      <w:r>
        <w:rPr>
          <w:rFonts w:ascii="Arial" w:eastAsia="Arial" w:hAnsi="Arial" w:cs="Arial"/>
          <w:sz w:val="22"/>
          <w:szCs w:val="22"/>
        </w:rPr>
        <w:t>,</w:t>
      </w:r>
      <w:r w:rsidR="00046FDE">
        <w:rPr>
          <w:rFonts w:ascii="Arial" w:eastAsia="Arial" w:hAnsi="Arial" w:cs="Arial"/>
          <w:spacing w:val="5"/>
          <w:sz w:val="22"/>
          <w:szCs w:val="22"/>
          <w:lang w:val="sr-Cyrl-RS"/>
        </w:rPr>
        <w:t>чији члан породиц</w:t>
      </w:r>
      <w:r w:rsidR="00C06863">
        <w:rPr>
          <w:rFonts w:ascii="Arial" w:eastAsia="Arial" w:hAnsi="Arial" w:cs="Arial"/>
          <w:spacing w:val="5"/>
          <w:sz w:val="22"/>
          <w:szCs w:val="22"/>
          <w:lang w:val="sr-Latn-RS"/>
        </w:rPr>
        <w:t>e</w:t>
      </w:r>
      <w:r w:rsidR="00046FDE">
        <w:rPr>
          <w:rFonts w:ascii="Arial" w:eastAsia="Arial" w:hAnsi="Arial" w:cs="Arial"/>
          <w:spacing w:val="5"/>
          <w:sz w:val="22"/>
          <w:szCs w:val="22"/>
          <w:lang w:val="sr-Cyrl-RS"/>
        </w:rPr>
        <w:t xml:space="preserve"> подноси захт</w:t>
      </w:r>
      <w:r w:rsidR="00EB59FE">
        <w:rPr>
          <w:rFonts w:ascii="Arial" w:eastAsia="Arial" w:hAnsi="Arial" w:cs="Arial"/>
          <w:spacing w:val="5"/>
          <w:sz w:val="22"/>
          <w:szCs w:val="22"/>
          <w:lang w:val="sr-Cyrl-RS"/>
        </w:rPr>
        <w:t>ев;</w:t>
      </w:r>
    </w:p>
    <w:p w:rsidR="003234F1" w:rsidRDefault="003234F1">
      <w:pPr>
        <w:spacing w:before="10" w:line="240" w:lineRule="exact"/>
        <w:rPr>
          <w:sz w:val="24"/>
          <w:szCs w:val="24"/>
        </w:rPr>
      </w:pPr>
    </w:p>
    <w:p w:rsidR="003D6C50" w:rsidRDefault="00B83FAE">
      <w:pPr>
        <w:ind w:left="113" w:right="169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 xml:space="preserve">д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 рођ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,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 xml:space="preserve"> или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90569A">
        <w:rPr>
          <w:rFonts w:ascii="Arial" w:eastAsia="Arial" w:hAnsi="Arial" w:cs="Arial"/>
          <w:spacing w:val="-1"/>
          <w:sz w:val="22"/>
          <w:szCs w:val="22"/>
          <w:lang w:val="sr-Cyrl-RS"/>
        </w:rPr>
        <w:t>И</w:t>
      </w:r>
      <w:r>
        <w:rPr>
          <w:rFonts w:ascii="Arial" w:eastAsia="Arial" w:hAnsi="Arial" w:cs="Arial"/>
          <w:sz w:val="22"/>
          <w:szCs w:val="22"/>
        </w:rPr>
        <w:t>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 књ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венч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,</w:t>
      </w:r>
      <w:r w:rsidR="0090569A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>или</w:t>
      </w:r>
    </w:p>
    <w:p w:rsidR="00046FDE" w:rsidRPr="003D6C50" w:rsidRDefault="003D6C50" w:rsidP="003D6C50">
      <w:pPr>
        <w:ind w:left="113" w:right="1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</w:t>
      </w:r>
      <w:r w:rsidR="00B83FAE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з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ава </w:t>
      </w:r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z w:val="22"/>
          <w:szCs w:val="22"/>
        </w:rPr>
        <w:t>п</w:t>
      </w:r>
      <w:r w:rsidR="00B83FAE">
        <w:rPr>
          <w:rFonts w:ascii="Arial" w:eastAsia="Arial" w:hAnsi="Arial" w:cs="Arial"/>
          <w:spacing w:val="5"/>
          <w:sz w:val="22"/>
          <w:szCs w:val="22"/>
        </w:rPr>
        <w:t>р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z w:val="22"/>
          <w:szCs w:val="22"/>
        </w:rPr>
        <w:t>ни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EB59FE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ви</w:t>
      </w:r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у</w:t>
      </w:r>
      <w:r w:rsidR="00B83FAE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ва</w:t>
      </w:r>
      <w:r w:rsidR="00B83FAE">
        <w:rPr>
          <w:rFonts w:ascii="Arial" w:eastAsia="Arial" w:hAnsi="Arial" w:cs="Arial"/>
          <w:spacing w:val="-2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бр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sz w:val="22"/>
          <w:szCs w:val="22"/>
        </w:rPr>
        <w:t>ној з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 w:rsidR="00B83FAE">
        <w:rPr>
          <w:rFonts w:ascii="Arial" w:eastAsia="Arial" w:hAnsi="Arial" w:cs="Arial"/>
          <w:spacing w:val="-3"/>
          <w:sz w:val="22"/>
          <w:szCs w:val="22"/>
        </w:rPr>
        <w:t>е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ници</w:t>
      </w:r>
      <w:r w:rsidR="00EB59FE">
        <w:rPr>
          <w:rFonts w:ascii="Arial" w:eastAsia="Arial" w:hAnsi="Arial" w:cs="Arial"/>
          <w:spacing w:val="1"/>
          <w:sz w:val="22"/>
          <w:szCs w:val="22"/>
        </w:rPr>
        <w:t>;</w:t>
      </w:r>
    </w:p>
    <w:p w:rsidR="00EB59FE" w:rsidRDefault="00EB59FE">
      <w:pPr>
        <w:ind w:left="113" w:right="169"/>
        <w:rPr>
          <w:rFonts w:ascii="Arial" w:eastAsia="Arial" w:hAnsi="Arial" w:cs="Arial"/>
          <w:spacing w:val="1"/>
          <w:sz w:val="22"/>
          <w:szCs w:val="22"/>
        </w:rPr>
      </w:pPr>
    </w:p>
    <w:p w:rsidR="00EB59FE" w:rsidRPr="0090569A" w:rsidRDefault="00EB59FE" w:rsidP="0090569A">
      <w:pPr>
        <w:ind w:left="113" w:right="169"/>
        <w:rPr>
          <w:rFonts w:ascii="Arial" w:eastAsia="Arial" w:hAnsi="Arial" w:cs="Arial"/>
          <w:spacing w:val="1"/>
          <w:sz w:val="22"/>
          <w:szCs w:val="22"/>
          <w:lang w:val="sr-Cyrl-RS"/>
        </w:rPr>
      </w:pPr>
      <w:r>
        <w:rPr>
          <w:rFonts w:ascii="Arial" w:eastAsia="Arial" w:hAnsi="Arial" w:cs="Arial"/>
          <w:spacing w:val="1"/>
          <w:sz w:val="22"/>
          <w:szCs w:val="22"/>
          <w:lang w:val="sr-Cyrl-RS"/>
        </w:rPr>
        <w:t>3.</w:t>
      </w:r>
      <w:r w:rsidR="00A56F13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  <w:lang w:val="sr-Cyrl-RS"/>
        </w:rPr>
        <w:t>Акт о признавању статуса за странца који</w:t>
      </w:r>
      <w:r w:rsidR="0090569A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има статус избеглице или припада посебној категорији странца.</w:t>
      </w:r>
    </w:p>
    <w:p w:rsidR="003234F1" w:rsidRDefault="003234F1">
      <w:pPr>
        <w:spacing w:before="6" w:line="100" w:lineRule="exact"/>
        <w:rPr>
          <w:sz w:val="10"/>
          <w:szCs w:val="10"/>
          <w:lang w:val="sr-Latn-RS"/>
        </w:rPr>
      </w:pPr>
    </w:p>
    <w:p w:rsidR="003234F1" w:rsidRPr="00EB59FE" w:rsidRDefault="00EB59FE" w:rsidP="00EB59FE">
      <w:pPr>
        <w:tabs>
          <w:tab w:val="left" w:pos="8370"/>
        </w:tabs>
        <w:spacing w:before="6" w:line="100" w:lineRule="exact"/>
        <w:rPr>
          <w:sz w:val="10"/>
          <w:szCs w:val="10"/>
          <w:lang w:val="sr-Latn-RS"/>
        </w:rPr>
      </w:pPr>
      <w:r>
        <w:rPr>
          <w:sz w:val="10"/>
          <w:szCs w:val="10"/>
          <w:lang w:val="sr-Latn-RS"/>
        </w:rPr>
        <w:tab/>
      </w:r>
    </w:p>
    <w:p w:rsidR="00292AFF" w:rsidRDefault="00D66E41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</w:t>
      </w:r>
      <w:r w:rsidR="00034CE1">
        <w:rPr>
          <w:rFonts w:ascii="Arial" w:eastAsia="Arial" w:hAnsi="Arial" w:cs="Arial"/>
          <w:sz w:val="22"/>
          <w:szCs w:val="22"/>
          <w:lang w:val="sr-Cyrl-RS"/>
        </w:rPr>
        <w:t>ом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1. 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>и 2.-у делу: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изјава     </w:t>
      </w:r>
    </w:p>
    <w:p w:rsidR="00D66E41" w:rsidRDefault="00292AFF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супружника да живи у ванбрачној заједници</w:t>
      </w:r>
    </w:p>
    <w:p w:rsidR="00A56F13" w:rsidRDefault="00A56F13" w:rsidP="00A56F13">
      <w:pPr>
        <w:ind w:left="113"/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D66E41" w:rsidRPr="00D66E41" w:rsidRDefault="00D66E41" w:rsidP="00A56F13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по службеној дужности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о доказима из тачке 2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>.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осим изјаве с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упружника да живи у ванбрачној 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 xml:space="preserve">заједници </w:t>
      </w:r>
      <w:r w:rsidR="00034CE1">
        <w:rPr>
          <w:rFonts w:ascii="Arial" w:eastAsia="Arial" w:hAnsi="Arial" w:cs="Arial"/>
          <w:sz w:val="22"/>
          <w:szCs w:val="22"/>
          <w:lang w:val="sr-Cyrl-RS"/>
        </w:rPr>
        <w:t xml:space="preserve">и 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доказ из тачке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3</w:t>
      </w:r>
    </w:p>
    <w:p w:rsidR="003234F1" w:rsidRDefault="003234F1">
      <w:pPr>
        <w:spacing w:line="200" w:lineRule="exact"/>
      </w:pPr>
    </w:p>
    <w:p w:rsidR="0090569A" w:rsidRPr="0090569A" w:rsidRDefault="00A56F13" w:rsidP="0090569A">
      <w:pPr>
        <w:spacing w:line="240" w:lineRule="exact"/>
        <w:ind w:left="113" w:right="1643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КО 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З</w:t>
      </w:r>
      <w:r w:rsidR="00B83FAE"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Х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В ПО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 xml:space="preserve"> 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>Ц,</w:t>
      </w:r>
      <w:r w:rsidR="00B83FAE"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Ч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2"/>
          <w:sz w:val="22"/>
          <w:szCs w:val="22"/>
        </w:rPr>
        <w:t xml:space="preserve"> У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Ж</w:t>
      </w:r>
      <w:r w:rsidR="00B83FAE">
        <w:rPr>
          <w:rFonts w:ascii="Arial" w:eastAsia="Arial" w:hAnsi="Arial" w:cs="Arial"/>
          <w:b/>
          <w:sz w:val="22"/>
          <w:szCs w:val="22"/>
        </w:rPr>
        <w:t>Е ПО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Ц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Е 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 xml:space="preserve">КОГ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z w:val="22"/>
          <w:szCs w:val="22"/>
        </w:rPr>
        <w:t>Ж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В</w:t>
      </w:r>
      <w:r w:rsidR="00B83FAE">
        <w:rPr>
          <w:rFonts w:ascii="Arial" w:eastAsia="Arial" w:hAnsi="Arial" w:cs="Arial"/>
          <w:b/>
          <w:spacing w:val="6"/>
          <w:sz w:val="22"/>
          <w:szCs w:val="22"/>
        </w:rPr>
        <w:t>Љ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>А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ПОРЕД НАВЕДЕНИХ ДОКАЗА ПРИЛАЖУ СЕ</w:t>
      </w:r>
      <w:r w:rsidR="0090569A" w:rsidRPr="0090569A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И СЛЕДЕЋИ ДОКАЗИ:</w:t>
      </w:r>
    </w:p>
    <w:p w:rsidR="003234F1" w:rsidRDefault="003234F1">
      <w:pPr>
        <w:spacing w:line="240" w:lineRule="exact"/>
        <w:ind w:left="113" w:right="1643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12" w:line="240" w:lineRule="exact"/>
        <w:rPr>
          <w:sz w:val="24"/>
          <w:szCs w:val="24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та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3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иј</w:t>
      </w:r>
      <w:r>
        <w:rPr>
          <w:rFonts w:ascii="Arial" w:eastAsia="Arial" w:hAnsi="Arial" w:cs="Arial"/>
          <w:sz w:val="22"/>
          <w:szCs w:val="22"/>
        </w:rPr>
        <w:t>е</w:t>
      </w:r>
      <w:r w:rsidR="00A56F1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3234F1" w:rsidRDefault="003234F1">
      <w:pPr>
        <w:spacing w:before="13" w:line="240" w:lineRule="exact"/>
        <w:rPr>
          <w:sz w:val="24"/>
          <w:szCs w:val="24"/>
        </w:rPr>
      </w:pPr>
    </w:p>
    <w:p w:rsidR="003D6C50" w:rsidRDefault="00B83FAE">
      <w:pPr>
        <w:ind w:left="113" w:right="169"/>
        <w:rPr>
          <w:rFonts w:ascii="Arial" w:eastAsia="Arial" w:hAnsi="Arial" w:cs="Arial"/>
          <w:spacing w:val="-1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 xml:space="preserve">д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 рођ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 w:rsidR="003D6C50">
        <w:rPr>
          <w:rFonts w:ascii="Arial" w:eastAsia="Arial" w:hAnsi="Arial" w:cs="Arial"/>
          <w:sz w:val="22"/>
          <w:szCs w:val="22"/>
        </w:rPr>
        <w:t xml:space="preserve"> или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 књ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венч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3D6C50">
        <w:rPr>
          <w:rFonts w:ascii="Arial" w:eastAsia="Arial" w:hAnsi="Arial" w:cs="Arial"/>
          <w:spacing w:val="2"/>
          <w:sz w:val="22"/>
          <w:szCs w:val="22"/>
          <w:lang w:val="sr-Cyrl-RS"/>
        </w:rPr>
        <w:t xml:space="preserve">или </w:t>
      </w:r>
    </w:p>
    <w:p w:rsidR="003234F1" w:rsidRDefault="003D6C50">
      <w:pPr>
        <w:ind w:left="113" w:right="1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  <w:lang w:val="sr-Cyrl-RS"/>
        </w:rPr>
        <w:t xml:space="preserve">     Изјава </w:t>
      </w:r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z w:val="22"/>
          <w:szCs w:val="22"/>
        </w:rPr>
        <w:t>п</w:t>
      </w:r>
      <w:r w:rsidR="00B83FAE">
        <w:rPr>
          <w:rFonts w:ascii="Arial" w:eastAsia="Arial" w:hAnsi="Arial" w:cs="Arial"/>
          <w:spacing w:val="5"/>
          <w:sz w:val="22"/>
          <w:szCs w:val="22"/>
        </w:rPr>
        <w:t>р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z w:val="22"/>
          <w:szCs w:val="22"/>
        </w:rPr>
        <w:t>ни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ви</w:t>
      </w:r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у</w:t>
      </w:r>
      <w:r w:rsidR="00B83FAE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ва</w:t>
      </w:r>
      <w:r w:rsidR="00B83FAE">
        <w:rPr>
          <w:rFonts w:ascii="Arial" w:eastAsia="Arial" w:hAnsi="Arial" w:cs="Arial"/>
          <w:spacing w:val="-2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бр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sz w:val="22"/>
          <w:szCs w:val="22"/>
        </w:rPr>
        <w:t>ној з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 w:rsidR="00B83FAE">
        <w:rPr>
          <w:rFonts w:ascii="Arial" w:eastAsia="Arial" w:hAnsi="Arial" w:cs="Arial"/>
          <w:spacing w:val="-3"/>
          <w:sz w:val="22"/>
          <w:szCs w:val="22"/>
        </w:rPr>
        <w:t>е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ници</w:t>
      </w:r>
      <w:r w:rsidR="00A56F1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.</w:t>
      </w:r>
    </w:p>
    <w:p w:rsidR="00A56F13" w:rsidRDefault="00A56F13">
      <w:pPr>
        <w:ind w:left="113" w:right="169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6" w:line="100" w:lineRule="exact"/>
        <w:rPr>
          <w:sz w:val="10"/>
          <w:szCs w:val="10"/>
        </w:rPr>
      </w:pPr>
    </w:p>
    <w:p w:rsidR="00E9453F" w:rsidRDefault="00A56F13" w:rsidP="00E13208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</w:t>
      </w:r>
    </w:p>
    <w:p w:rsidR="00E9453F" w:rsidRDefault="00E9453F" w:rsidP="00E13208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E9453F" w:rsidRDefault="00E9453F" w:rsidP="00E13208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E9453F" w:rsidRDefault="00E9453F" w:rsidP="00E13208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E9453F" w:rsidRDefault="00E9453F" w:rsidP="00E13208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E9453F" w:rsidRDefault="00E9453F" w:rsidP="00E13208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292AFF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 w:rsidR="00292AFF"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</w:t>
      </w:r>
      <w:r>
        <w:rPr>
          <w:rFonts w:ascii="Arial" w:eastAsia="Arial" w:hAnsi="Arial" w:cs="Arial"/>
          <w:sz w:val="22"/>
          <w:szCs w:val="22"/>
          <w:lang w:val="sr-Cyrl-RS"/>
        </w:rPr>
        <w:t>ком: 1. и под тачком 2.-у делу: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изјава     </w:t>
      </w:r>
    </w:p>
    <w:p w:rsidR="00292AFF" w:rsidRDefault="00292AFF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супружника да живи у ванбрачној заједници</w:t>
      </w:r>
    </w:p>
    <w:p w:rsidR="00A56F13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A56F13" w:rsidRDefault="00292AFF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 w:rsidR="00E13208"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по </w:t>
      </w:r>
    </w:p>
    <w:p w:rsidR="00A56F13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службеној дужности</w:t>
      </w:r>
      <w:r w:rsidR="00292AFF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2.</w:t>
      </w:r>
      <w:r w:rsidR="00292AFF" w:rsidRPr="00292AFF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осим изјаве  супружника да</w:t>
      </w:r>
    </w:p>
    <w:p w:rsidR="00292AFF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живи у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ванбрачној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 заједници</w:t>
      </w:r>
    </w:p>
    <w:p w:rsidR="00292AFF" w:rsidRDefault="00292AFF" w:rsidP="00292A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D6C50" w:rsidRDefault="003D6C50" w:rsidP="00292A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D6C50" w:rsidRDefault="003D6C50" w:rsidP="00292A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234F1" w:rsidRDefault="003234F1">
      <w:pPr>
        <w:spacing w:line="200" w:lineRule="exact"/>
      </w:pPr>
    </w:p>
    <w:p w:rsidR="0090569A" w:rsidRPr="0090569A" w:rsidRDefault="003D6C50" w:rsidP="0090569A">
      <w:pPr>
        <w:spacing w:line="240" w:lineRule="exact"/>
        <w:ind w:left="113" w:right="669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АКО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З</w:t>
      </w:r>
      <w:r w:rsidR="00B83FAE"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Х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В ПО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 xml:space="preserve"> 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>Ц С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КОГ 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РЕ</w:t>
      </w:r>
      <w:r w:rsidR="00B83FAE">
        <w:rPr>
          <w:rFonts w:ascii="Arial" w:eastAsia="Arial" w:hAnsi="Arial" w:cs="Arial"/>
          <w:b/>
          <w:sz w:val="22"/>
          <w:szCs w:val="22"/>
        </w:rPr>
        <w:t>К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РЕ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Ћ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Г 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СР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В</w:t>
      </w:r>
      <w:r w:rsidR="00B83FAE">
        <w:rPr>
          <w:rFonts w:ascii="Arial" w:eastAsia="Arial" w:hAnsi="Arial" w:cs="Arial"/>
          <w:b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z w:val="22"/>
          <w:szCs w:val="22"/>
        </w:rPr>
        <w:t>У П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В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Ј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Ј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ПОРЕД НАВЕДЕНИХ ДОКАЗА ПРИЛАЖУ СЕ</w:t>
      </w:r>
      <w:r w:rsidR="0090569A" w:rsidRPr="0090569A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И СЛЕДЕЋИ ДОКАЗИ:</w:t>
      </w:r>
    </w:p>
    <w:p w:rsidR="003234F1" w:rsidRDefault="003234F1">
      <w:pPr>
        <w:spacing w:line="240" w:lineRule="exact"/>
        <w:ind w:left="113" w:right="669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17" w:line="240" w:lineRule="exact"/>
        <w:rPr>
          <w:sz w:val="24"/>
          <w:szCs w:val="24"/>
        </w:rPr>
      </w:pPr>
    </w:p>
    <w:p w:rsidR="003234F1" w:rsidRPr="00E13208" w:rsidRDefault="00B83FAE" w:rsidP="00E13208">
      <w:pPr>
        <w:pStyle w:val="ListParagraph"/>
        <w:numPr>
          <w:ilvl w:val="0"/>
          <w:numId w:val="2"/>
        </w:numPr>
        <w:spacing w:line="240" w:lineRule="exact"/>
        <w:ind w:right="143"/>
        <w:rPr>
          <w:rFonts w:ascii="Arial" w:eastAsia="Arial" w:hAnsi="Arial" w:cs="Arial"/>
          <w:sz w:val="22"/>
          <w:szCs w:val="22"/>
          <w:lang w:val="sr-Cyrl-RS"/>
        </w:rPr>
      </w:pPr>
      <w:r w:rsidRPr="00E13208">
        <w:rPr>
          <w:rFonts w:ascii="Arial" w:eastAsia="Arial" w:hAnsi="Arial" w:cs="Arial"/>
          <w:sz w:val="22"/>
          <w:szCs w:val="22"/>
        </w:rPr>
        <w:t>И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з</w:t>
      </w:r>
      <w:r w:rsidRPr="00E13208">
        <w:rPr>
          <w:rFonts w:ascii="Arial" w:eastAsia="Arial" w:hAnsi="Arial" w:cs="Arial"/>
          <w:sz w:val="22"/>
          <w:szCs w:val="22"/>
        </w:rPr>
        <w:t>в</w:t>
      </w:r>
      <w:r w:rsidRPr="00E13208">
        <w:rPr>
          <w:rFonts w:ascii="Arial" w:eastAsia="Arial" w:hAnsi="Arial" w:cs="Arial"/>
          <w:spacing w:val="-2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 xml:space="preserve">и 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</w:t>
      </w:r>
      <w:r w:rsidRPr="00E13208">
        <w:rPr>
          <w:rFonts w:ascii="Arial" w:eastAsia="Arial" w:hAnsi="Arial" w:cs="Arial"/>
          <w:sz w:val="22"/>
          <w:szCs w:val="22"/>
        </w:rPr>
        <w:t>з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м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ти</w:t>
      </w:r>
      <w:r w:rsidRPr="00E13208">
        <w:rPr>
          <w:rFonts w:ascii="Arial" w:eastAsia="Arial" w:hAnsi="Arial" w:cs="Arial"/>
          <w:sz w:val="22"/>
          <w:szCs w:val="22"/>
        </w:rPr>
        <w:t>чне</w:t>
      </w:r>
      <w:r w:rsidRPr="00E1320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њиге</w:t>
      </w:r>
      <w:r w:rsidRPr="00E132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р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о</w:t>
      </w:r>
      <w:r w:rsidRPr="00E13208">
        <w:rPr>
          <w:rFonts w:ascii="Arial" w:eastAsia="Arial" w:hAnsi="Arial" w:cs="Arial"/>
          <w:sz w:val="22"/>
          <w:szCs w:val="22"/>
        </w:rPr>
        <w:t>ђ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них</w:t>
      </w:r>
      <w:r w:rsidRPr="00E1320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ј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им</w:t>
      </w:r>
      <w:r w:rsidRPr="00E13208">
        <w:rPr>
          <w:rFonts w:ascii="Arial" w:eastAsia="Arial" w:hAnsi="Arial" w:cs="Arial"/>
          <w:sz w:val="22"/>
          <w:szCs w:val="22"/>
        </w:rPr>
        <w:t>а ће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о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з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т</w:t>
      </w:r>
      <w:r w:rsidRPr="00E13208">
        <w:rPr>
          <w:rFonts w:ascii="Arial" w:eastAsia="Arial" w:hAnsi="Arial" w:cs="Arial"/>
          <w:sz w:val="22"/>
          <w:szCs w:val="22"/>
        </w:rPr>
        <w:t>и ср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ство</w:t>
      </w:r>
      <w:r w:rsidRPr="00E13208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 xml:space="preserve">о </w:t>
      </w:r>
      <w:r w:rsidRPr="00E13208">
        <w:rPr>
          <w:rFonts w:ascii="Arial" w:eastAsia="Arial" w:hAnsi="Arial" w:cs="Arial"/>
          <w:spacing w:val="-2"/>
          <w:sz w:val="22"/>
          <w:szCs w:val="22"/>
        </w:rPr>
        <w:t>т</w:t>
      </w:r>
      <w:r w:rsidRPr="00E13208">
        <w:rPr>
          <w:rFonts w:ascii="Arial" w:eastAsia="Arial" w:hAnsi="Arial" w:cs="Arial"/>
          <w:sz w:val="22"/>
          <w:szCs w:val="22"/>
        </w:rPr>
        <w:t>р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ћ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г</w:t>
      </w:r>
      <w:r w:rsidRPr="00E1320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ст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пена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у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прав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о</w:t>
      </w:r>
      <w:r w:rsidRPr="00E13208">
        <w:rPr>
          <w:rFonts w:ascii="Arial" w:eastAsia="Arial" w:hAnsi="Arial" w:cs="Arial"/>
          <w:sz w:val="22"/>
          <w:szCs w:val="22"/>
        </w:rPr>
        <w:t xml:space="preserve">ј </w:t>
      </w:r>
      <w:r w:rsidRPr="00E13208">
        <w:rPr>
          <w:rFonts w:ascii="Arial" w:eastAsia="Arial" w:hAnsi="Arial" w:cs="Arial"/>
          <w:spacing w:val="1"/>
          <w:sz w:val="22"/>
          <w:szCs w:val="22"/>
        </w:rPr>
        <w:t>л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</w:t>
      </w:r>
      <w:r w:rsidRPr="00E13208">
        <w:rPr>
          <w:rFonts w:ascii="Arial" w:eastAsia="Arial" w:hAnsi="Arial" w:cs="Arial"/>
          <w:sz w:val="22"/>
          <w:szCs w:val="22"/>
        </w:rPr>
        <w:t>ни</w:t>
      </w:r>
      <w:r w:rsidRPr="00E13208">
        <w:rPr>
          <w:rFonts w:ascii="Arial" w:eastAsia="Arial" w:hAnsi="Arial" w:cs="Arial"/>
          <w:spacing w:val="1"/>
          <w:sz w:val="22"/>
          <w:szCs w:val="22"/>
        </w:rPr>
        <w:t>ј</w:t>
      </w:r>
      <w:r w:rsidRPr="00E13208">
        <w:rPr>
          <w:rFonts w:ascii="Arial" w:eastAsia="Arial" w:hAnsi="Arial" w:cs="Arial"/>
          <w:sz w:val="22"/>
          <w:szCs w:val="22"/>
        </w:rPr>
        <w:t>и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.</w:t>
      </w:r>
    </w:p>
    <w:p w:rsidR="00E13208" w:rsidRDefault="00E13208" w:rsidP="00E13208">
      <w:pPr>
        <w:pStyle w:val="ListParagraph"/>
        <w:spacing w:line="240" w:lineRule="exact"/>
        <w:ind w:left="473" w:right="143"/>
        <w:rPr>
          <w:rFonts w:ascii="Arial" w:eastAsia="Arial" w:hAnsi="Arial" w:cs="Arial"/>
          <w:sz w:val="22"/>
          <w:szCs w:val="22"/>
          <w:lang w:val="sr-Cyrl-RS"/>
        </w:rPr>
      </w:pPr>
    </w:p>
    <w:p w:rsidR="00E13208" w:rsidRDefault="00E13208" w:rsidP="00E13208">
      <w:pPr>
        <w:spacing w:before="6" w:line="100" w:lineRule="exact"/>
        <w:rPr>
          <w:sz w:val="10"/>
          <w:szCs w:val="10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</w:t>
      </w:r>
    </w:p>
    <w:p w:rsidR="003D6C50" w:rsidRDefault="00E13208" w:rsidP="003D6C5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90569A" w:rsidRDefault="003D6C50" w:rsidP="0090569A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службеној дужности </w:t>
      </w:r>
      <w:r w:rsidR="00E13208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у</w:t>
      </w:r>
      <w:r w:rsidR="00E13208" w:rsidRPr="00D66E41">
        <w:rPr>
          <w:rFonts w:ascii="Arial" w:eastAsia="Arial" w:hAnsi="Arial" w:cs="Arial"/>
          <w:sz w:val="22"/>
          <w:szCs w:val="22"/>
          <w:lang w:val="sr-Cyrl-RS"/>
        </w:rPr>
        <w:t xml:space="preserve"> из тачке </w:t>
      </w:r>
      <w:r w:rsidR="0090569A">
        <w:rPr>
          <w:rFonts w:ascii="Arial" w:eastAsia="Arial" w:hAnsi="Arial" w:cs="Arial"/>
          <w:sz w:val="22"/>
          <w:szCs w:val="22"/>
          <w:lang w:val="sr-Cyrl-RS"/>
        </w:rPr>
        <w:t>1</w:t>
      </w:r>
    </w:p>
    <w:p w:rsidR="0090569A" w:rsidRPr="0090569A" w:rsidRDefault="0090569A" w:rsidP="0090569A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sectPr w:rsidR="0090569A" w:rsidRPr="0090569A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770" w:rsidRDefault="007D0770">
      <w:r>
        <w:separator/>
      </w:r>
    </w:p>
  </w:endnote>
  <w:endnote w:type="continuationSeparator" w:id="0">
    <w:p w:rsidR="007D0770" w:rsidRDefault="007D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770" w:rsidRDefault="007D0770">
      <w:r>
        <w:separator/>
      </w:r>
    </w:p>
  </w:footnote>
  <w:footnote w:type="continuationSeparator" w:id="0">
    <w:p w:rsidR="007D0770" w:rsidRDefault="007D0770">
      <w:r>
        <w:continuationSeparator/>
      </w:r>
    </w:p>
  </w:footnote>
  <w:footnote w:id="1">
    <w:p w:rsidR="0003706C" w:rsidRPr="0054473A" w:rsidRDefault="0003706C" w:rsidP="0003706C">
      <w:pPr>
        <w:jc w:val="both"/>
        <w:rPr>
          <w:lang w:val="sr-Cyrl-CS"/>
        </w:rPr>
      </w:pPr>
      <w:r w:rsidRPr="008D3790">
        <w:rPr>
          <w:rStyle w:val="FootnoteReference"/>
          <w:rFonts w:eastAsiaTheme="minorEastAsia"/>
          <w:sz w:val="18"/>
          <w:szCs w:val="18"/>
        </w:rPr>
        <w:footnoteRef/>
      </w:r>
      <w:r w:rsidRPr="008D3790">
        <w:rPr>
          <w:sz w:val="18"/>
          <w:szCs w:val="18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FED" w:rsidRDefault="00B34FED">
    <w:pPr>
      <w:spacing w:line="200" w:lineRule="exact"/>
      <w:rPr>
        <w:lang w:val="sr-Latn-RS"/>
      </w:rPr>
    </w:pPr>
  </w:p>
  <w:p w:rsidR="00B34FED" w:rsidRPr="00F02618" w:rsidRDefault="00B34FED" w:rsidP="00B34FED">
    <w:pPr>
      <w:spacing w:line="200" w:lineRule="exact"/>
      <w:rPr>
        <w:b/>
        <w:sz w:val="16"/>
        <w:szCs w:val="16"/>
      </w:rPr>
    </w:pPr>
    <w:r w:rsidRPr="00D07F90">
      <w:rPr>
        <w:b/>
        <w:lang w:val="sr-Latn-RS"/>
      </w:rPr>
      <w:t xml:space="preserve">                                                                                                                      </w:t>
    </w:r>
    <w:r w:rsidR="00D07F90">
      <w:rPr>
        <w:b/>
        <w:lang w:val="sr-Latn-RS"/>
      </w:rPr>
      <w:t xml:space="preserve">                              </w:t>
    </w:r>
    <w:r w:rsidR="00F02618">
      <w:rPr>
        <w:b/>
        <w:lang w:val="sr-Latn-RS"/>
      </w:rPr>
      <w:t xml:space="preserve">      </w:t>
    </w:r>
    <w:r w:rsidRPr="00D07F90">
      <w:rPr>
        <w:b/>
        <w:lang w:val="sr-Latn-RS"/>
      </w:rPr>
      <w:t xml:space="preserve"> </w:t>
    </w:r>
    <w:r w:rsidRPr="00F02618">
      <w:rPr>
        <w:b/>
        <w:sz w:val="16"/>
        <w:szCs w:val="16"/>
        <w:lang w:val="sr-Latn-RS"/>
      </w:rPr>
      <w:t>0032</w:t>
    </w:r>
    <w:r w:rsidRPr="00F02618">
      <w:rPr>
        <w:b/>
        <w:sz w:val="16"/>
        <w:szCs w:val="16"/>
        <w:lang w:val="sr-Cyrl-RS"/>
      </w:rPr>
      <w:t xml:space="preserve">- </w:t>
    </w:r>
    <w:r w:rsidRPr="00F02618">
      <w:rPr>
        <w:b/>
        <w:iCs/>
        <w:sz w:val="16"/>
        <w:szCs w:val="16"/>
        <w:lang w:val="sr-Latn-CS"/>
      </w:rPr>
      <w:t>PR-0</w:t>
    </w:r>
    <w:r w:rsidRPr="00F02618">
      <w:rPr>
        <w:b/>
        <w:iCs/>
        <w:sz w:val="16"/>
        <w:szCs w:val="16"/>
        <w:lang w:val="sr-Latn-RS"/>
      </w:rPr>
      <w:t>72</w:t>
    </w:r>
    <w:r w:rsidRPr="00F02618">
      <w:rPr>
        <w:b/>
        <w:iCs/>
        <w:sz w:val="16"/>
        <w:szCs w:val="16"/>
        <w:lang w:val="sr-Latn-CS"/>
      </w:rPr>
      <w:t>-OD-35-PR-0</w:t>
    </w:r>
    <w:r w:rsidR="00B8251E">
      <w:rPr>
        <w:b/>
        <w:iCs/>
        <w:sz w:val="16"/>
        <w:szCs w:val="16"/>
        <w:lang w:val="sr-Latn-CS"/>
      </w:rPr>
      <w:t>8</w:t>
    </w:r>
  </w:p>
  <w:p w:rsidR="00B34FED" w:rsidRDefault="00B34FED">
    <w:pPr>
      <w:spacing w:line="200" w:lineRule="exact"/>
      <w:rPr>
        <w:lang w:val="sr-Latn-R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EAE4CD2" wp14:editId="2FC60AC1">
              <wp:simplePos x="0" y="0"/>
              <wp:positionH relativeFrom="page">
                <wp:posOffset>5486400</wp:posOffset>
              </wp:positionH>
              <wp:positionV relativeFrom="page">
                <wp:posOffset>819150</wp:posOffset>
              </wp:positionV>
              <wp:extent cx="1367790" cy="133350"/>
              <wp:effectExtent l="0" t="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34F1" w:rsidRDefault="00B83FAE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Л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E4C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in;margin-top:64.5pt;width:107.7pt;height:10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" filled="f" stroked="f">
              <v:textbox inset="0,0,0,0">
                <w:txbxContent>
                  <w:p w:rsidR="003234F1" w:rsidRDefault="00B83FAE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Л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34FED" w:rsidRDefault="00B34FE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4F1" w:rsidRPr="00D07F90" w:rsidRDefault="00D857BA">
    <w:pPr>
      <w:spacing w:line="200" w:lineRule="exact"/>
      <w:rPr>
        <w:b/>
        <w:lang w:val="sr-Latn-RS"/>
      </w:rPr>
    </w:pPr>
    <w:r w:rsidRPr="00D07F90">
      <w:rPr>
        <w:b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69580F9" wp14:editId="2081AFC5">
              <wp:simplePos x="0" y="0"/>
              <wp:positionH relativeFrom="page">
                <wp:posOffset>5486400</wp:posOffset>
              </wp:positionH>
              <wp:positionV relativeFrom="page">
                <wp:posOffset>609600</wp:posOffset>
              </wp:positionV>
              <wp:extent cx="1367790" cy="180975"/>
              <wp:effectExtent l="0" t="0" r="381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34F1" w:rsidRDefault="00B83FAE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Л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9580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in;margin-top:48pt;width:107.7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" filled="f" stroked="f">
              <v:textbox inset="0,0,0,0">
                <w:txbxContent>
                  <w:p w:rsidR="003234F1" w:rsidRDefault="00B83FAE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Л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34FED" w:rsidRPr="00D07F90">
      <w:rPr>
        <w:b/>
        <w:lang w:val="sr-Latn-RS"/>
      </w:rPr>
      <w:t xml:space="preserve">                                                                                                                      </w:t>
    </w:r>
    <w:r w:rsidR="00D07F90">
      <w:rPr>
        <w:b/>
        <w:lang w:val="sr-Latn-RS"/>
      </w:rPr>
      <w:t xml:space="preserve">                              </w:t>
    </w:r>
    <w:r w:rsidR="00B34FED" w:rsidRPr="00D07F90">
      <w:rPr>
        <w:b/>
        <w:lang w:val="sr-Latn-RS"/>
      </w:rPr>
      <w:t xml:space="preserve">  0032-PR-072-OD-35-PR-06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F0AE6"/>
    <w:multiLevelType w:val="hybridMultilevel"/>
    <w:tmpl w:val="708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390924"/>
    <w:multiLevelType w:val="hybridMultilevel"/>
    <w:tmpl w:val="976EDAAE"/>
    <w:lvl w:ilvl="0" w:tplc="7F7C394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54C70F20"/>
    <w:multiLevelType w:val="multilevel"/>
    <w:tmpl w:val="FEB886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F1"/>
    <w:rsid w:val="00034CE1"/>
    <w:rsid w:val="0003706C"/>
    <w:rsid w:val="00046FDE"/>
    <w:rsid w:val="00052310"/>
    <w:rsid w:val="00072AAA"/>
    <w:rsid w:val="001E1CA8"/>
    <w:rsid w:val="001E40B3"/>
    <w:rsid w:val="001F4842"/>
    <w:rsid w:val="00205A57"/>
    <w:rsid w:val="00207441"/>
    <w:rsid w:val="00261BF4"/>
    <w:rsid w:val="00292AFF"/>
    <w:rsid w:val="002E0AB1"/>
    <w:rsid w:val="002F2A53"/>
    <w:rsid w:val="003234F1"/>
    <w:rsid w:val="003C705E"/>
    <w:rsid w:val="003D6C50"/>
    <w:rsid w:val="00431179"/>
    <w:rsid w:val="00482F5F"/>
    <w:rsid w:val="004A6D80"/>
    <w:rsid w:val="004F6884"/>
    <w:rsid w:val="006224FA"/>
    <w:rsid w:val="00694B4D"/>
    <w:rsid w:val="006D0898"/>
    <w:rsid w:val="007D0770"/>
    <w:rsid w:val="00810EEE"/>
    <w:rsid w:val="008B246F"/>
    <w:rsid w:val="009021F5"/>
    <w:rsid w:val="0090569A"/>
    <w:rsid w:val="009F1CEE"/>
    <w:rsid w:val="00A16898"/>
    <w:rsid w:val="00A31B10"/>
    <w:rsid w:val="00A56F13"/>
    <w:rsid w:val="00A6116C"/>
    <w:rsid w:val="00AC0390"/>
    <w:rsid w:val="00AD3453"/>
    <w:rsid w:val="00B21B3E"/>
    <w:rsid w:val="00B34FED"/>
    <w:rsid w:val="00B8251E"/>
    <w:rsid w:val="00B83FAE"/>
    <w:rsid w:val="00BA1FBF"/>
    <w:rsid w:val="00C06863"/>
    <w:rsid w:val="00CB0D73"/>
    <w:rsid w:val="00D0730D"/>
    <w:rsid w:val="00D07F90"/>
    <w:rsid w:val="00D525D7"/>
    <w:rsid w:val="00D66E41"/>
    <w:rsid w:val="00D857BA"/>
    <w:rsid w:val="00D85EA8"/>
    <w:rsid w:val="00E13208"/>
    <w:rsid w:val="00E51941"/>
    <w:rsid w:val="00E762F5"/>
    <w:rsid w:val="00E9453F"/>
    <w:rsid w:val="00EB59FE"/>
    <w:rsid w:val="00F02618"/>
    <w:rsid w:val="00F24146"/>
    <w:rsid w:val="00F873EA"/>
    <w:rsid w:val="00FA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2E1ADA-A6AC-4FE3-BBD3-FCF9DB0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A1FB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FBF"/>
  </w:style>
  <w:style w:type="paragraph" w:styleId="Footer">
    <w:name w:val="footer"/>
    <w:basedOn w:val="Normal"/>
    <w:link w:val="FooterChar"/>
    <w:uiPriority w:val="99"/>
    <w:unhideWhenUsed/>
    <w:rsid w:val="00BA1FB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FBF"/>
  </w:style>
  <w:style w:type="paragraph" w:styleId="ListParagraph">
    <w:name w:val="List Paragraph"/>
    <w:basedOn w:val="Normal"/>
    <w:qFormat/>
    <w:rsid w:val="00E13208"/>
    <w:pPr>
      <w:ind w:left="720"/>
      <w:contextualSpacing/>
    </w:pPr>
  </w:style>
  <w:style w:type="character" w:styleId="FootnoteReference">
    <w:name w:val="footnote reference"/>
    <w:semiHidden/>
    <w:rsid w:val="000370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15</cp:revision>
  <dcterms:created xsi:type="dcterms:W3CDTF">2018-08-10T10:46:00Z</dcterms:created>
  <dcterms:modified xsi:type="dcterms:W3CDTF">2019-02-11T09:24:00Z</dcterms:modified>
</cp:coreProperties>
</file>